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A1506" w:rsidRDefault="006A1506" w:rsidP="007360DA">
      <w:pPr>
        <w:autoSpaceDE w:val="0"/>
        <w:jc w:val="right"/>
        <w:rPr>
          <w:sz w:val="28"/>
          <w:szCs w:val="28"/>
        </w:rPr>
      </w:pPr>
    </w:p>
    <w:p w:rsidR="006A1506" w:rsidRDefault="006A1506" w:rsidP="007360DA">
      <w:pPr>
        <w:autoSpaceDE w:val="0"/>
        <w:jc w:val="right"/>
        <w:rPr>
          <w:sz w:val="28"/>
          <w:szCs w:val="28"/>
        </w:rPr>
      </w:pPr>
      <w:r>
        <w:rPr>
          <w:sz w:val="28"/>
          <w:szCs w:val="28"/>
        </w:rPr>
        <w:t xml:space="preserve">                                                                                 УТВЕРЖДЕН</w:t>
      </w:r>
    </w:p>
    <w:p w:rsidR="006A1506" w:rsidRDefault="006A1506" w:rsidP="007360DA">
      <w:pPr>
        <w:autoSpaceDE w:val="0"/>
        <w:ind w:left="5040"/>
        <w:jc w:val="right"/>
        <w:rPr>
          <w:sz w:val="28"/>
          <w:szCs w:val="28"/>
        </w:rPr>
      </w:pPr>
      <w:r>
        <w:rPr>
          <w:sz w:val="28"/>
          <w:szCs w:val="28"/>
        </w:rPr>
        <w:t xml:space="preserve">            постановлением </w:t>
      </w:r>
    </w:p>
    <w:p w:rsidR="003A127E" w:rsidRDefault="003A127E" w:rsidP="007360DA">
      <w:pPr>
        <w:autoSpaceDE w:val="0"/>
        <w:ind w:left="5040"/>
        <w:jc w:val="right"/>
        <w:rPr>
          <w:sz w:val="28"/>
          <w:szCs w:val="28"/>
        </w:rPr>
      </w:pPr>
      <w:r>
        <w:rPr>
          <w:sz w:val="28"/>
          <w:szCs w:val="28"/>
        </w:rPr>
        <w:t xml:space="preserve">Администрации </w:t>
      </w:r>
    </w:p>
    <w:p w:rsidR="006A1506" w:rsidRDefault="003A127E" w:rsidP="007360DA">
      <w:pPr>
        <w:autoSpaceDE w:val="0"/>
        <w:ind w:left="5040"/>
        <w:jc w:val="right"/>
        <w:rPr>
          <w:sz w:val="28"/>
          <w:szCs w:val="28"/>
        </w:rPr>
      </w:pPr>
      <w:r>
        <w:rPr>
          <w:sz w:val="28"/>
          <w:szCs w:val="28"/>
        </w:rPr>
        <w:t>Ивановского сельсовета Солнцевского района</w:t>
      </w:r>
    </w:p>
    <w:p w:rsidR="006A1506" w:rsidRDefault="003A127E" w:rsidP="007360DA">
      <w:pPr>
        <w:autoSpaceDE w:val="0"/>
        <w:ind w:left="5040"/>
        <w:jc w:val="right"/>
        <w:rPr>
          <w:sz w:val="28"/>
          <w:szCs w:val="28"/>
        </w:rPr>
      </w:pPr>
      <w:r>
        <w:rPr>
          <w:sz w:val="28"/>
          <w:szCs w:val="28"/>
        </w:rPr>
        <w:t>от «   »  2013</w:t>
      </w:r>
      <w:r w:rsidR="006A1506">
        <w:rPr>
          <w:sz w:val="28"/>
          <w:szCs w:val="28"/>
        </w:rPr>
        <w:t xml:space="preserve"> года</w:t>
      </w:r>
      <w:r>
        <w:rPr>
          <w:sz w:val="28"/>
          <w:szCs w:val="28"/>
        </w:rPr>
        <w:t xml:space="preserve"> №</w:t>
      </w:r>
    </w:p>
    <w:p w:rsidR="006A1506" w:rsidRDefault="006A1506" w:rsidP="007360DA">
      <w:pPr>
        <w:autoSpaceDE w:val="0"/>
        <w:ind w:left="5040"/>
        <w:jc w:val="right"/>
        <w:rPr>
          <w:sz w:val="28"/>
          <w:szCs w:val="28"/>
        </w:rPr>
      </w:pPr>
      <w:r>
        <w:rPr>
          <w:sz w:val="28"/>
          <w:szCs w:val="28"/>
        </w:rPr>
        <w:t xml:space="preserve">                </w:t>
      </w:r>
    </w:p>
    <w:p w:rsidR="006A1506" w:rsidRDefault="006A1506">
      <w:pPr>
        <w:autoSpaceDE w:val="0"/>
        <w:jc w:val="center"/>
        <w:rPr>
          <w:sz w:val="28"/>
          <w:szCs w:val="28"/>
        </w:rPr>
      </w:pPr>
    </w:p>
    <w:p w:rsidR="006A1506" w:rsidRDefault="006A1506">
      <w:pPr>
        <w:autoSpaceDE w:val="0"/>
        <w:jc w:val="center"/>
        <w:rPr>
          <w:b/>
          <w:sz w:val="28"/>
          <w:szCs w:val="28"/>
        </w:rPr>
      </w:pPr>
      <w:r>
        <w:rPr>
          <w:b/>
          <w:sz w:val="28"/>
          <w:szCs w:val="28"/>
        </w:rPr>
        <w:t>АДМИНИСТРАТИВНЫЙ РЕГЛАМЕНТ</w:t>
      </w:r>
    </w:p>
    <w:p w:rsidR="006A1506" w:rsidRDefault="003A127E">
      <w:pPr>
        <w:autoSpaceDE w:val="0"/>
        <w:jc w:val="center"/>
        <w:rPr>
          <w:b/>
          <w:bCs/>
          <w:sz w:val="28"/>
          <w:szCs w:val="28"/>
        </w:rPr>
      </w:pPr>
      <w:r>
        <w:rPr>
          <w:b/>
          <w:bCs/>
          <w:sz w:val="28"/>
          <w:szCs w:val="28"/>
        </w:rPr>
        <w:t>Администрации Ивановского сельсовета Солнцевского района</w:t>
      </w:r>
      <w:r w:rsidR="005F1DF6">
        <w:rPr>
          <w:b/>
          <w:bCs/>
          <w:sz w:val="28"/>
          <w:szCs w:val="28"/>
        </w:rPr>
        <w:t xml:space="preserve"> </w:t>
      </w:r>
      <w:r w:rsidR="004B5FDF" w:rsidRPr="004B5FDF">
        <w:rPr>
          <w:b/>
          <w:bCs/>
          <w:sz w:val="28"/>
          <w:szCs w:val="28"/>
        </w:rPr>
        <w:t xml:space="preserve">по предоставлению </w:t>
      </w:r>
      <w:r w:rsidR="004B5FDF">
        <w:rPr>
          <w:b/>
          <w:bCs/>
          <w:sz w:val="28"/>
          <w:szCs w:val="28"/>
        </w:rPr>
        <w:t>муниципальной услуги «Прием</w:t>
      </w:r>
      <w:r w:rsidR="006A1506">
        <w:rPr>
          <w:b/>
          <w:bCs/>
          <w:sz w:val="28"/>
          <w:szCs w:val="28"/>
        </w:rPr>
        <w:t xml:space="preserve"> заявлений, документов, </w:t>
      </w:r>
      <w:r w:rsidR="004B5FDF">
        <w:rPr>
          <w:b/>
          <w:bCs/>
          <w:sz w:val="28"/>
          <w:szCs w:val="28"/>
        </w:rPr>
        <w:t>а также постановка</w:t>
      </w:r>
      <w:r w:rsidR="006A1506">
        <w:rPr>
          <w:b/>
          <w:bCs/>
          <w:sz w:val="28"/>
          <w:szCs w:val="28"/>
        </w:rPr>
        <w:t xml:space="preserve"> граждан на учет в качестве нуждающихся в жилых помещениях</w:t>
      </w:r>
      <w:r w:rsidR="004B5FDF">
        <w:rPr>
          <w:b/>
          <w:bCs/>
          <w:sz w:val="28"/>
          <w:szCs w:val="28"/>
        </w:rPr>
        <w:t>»</w:t>
      </w:r>
    </w:p>
    <w:p w:rsidR="006A1506" w:rsidRDefault="006A1506">
      <w:pPr>
        <w:autoSpaceDE w:val="0"/>
        <w:jc w:val="center"/>
        <w:rPr>
          <w:b/>
          <w:sz w:val="28"/>
          <w:szCs w:val="28"/>
        </w:rPr>
      </w:pPr>
    </w:p>
    <w:p w:rsidR="006A1506" w:rsidRDefault="006A1506">
      <w:pPr>
        <w:autoSpaceDE w:val="0"/>
        <w:jc w:val="center"/>
        <w:rPr>
          <w:b/>
          <w:sz w:val="28"/>
          <w:szCs w:val="28"/>
        </w:rPr>
      </w:pPr>
      <w:r>
        <w:rPr>
          <w:b/>
          <w:sz w:val="28"/>
          <w:szCs w:val="28"/>
        </w:rPr>
        <w:t>1. Общие положения</w:t>
      </w:r>
    </w:p>
    <w:p w:rsidR="006A1506" w:rsidRDefault="006A1506">
      <w:pPr>
        <w:autoSpaceDE w:val="0"/>
        <w:jc w:val="both"/>
      </w:pPr>
    </w:p>
    <w:p w:rsidR="003D726F" w:rsidRDefault="003D726F" w:rsidP="003D726F">
      <w:pPr>
        <w:numPr>
          <w:ilvl w:val="1"/>
          <w:numId w:val="5"/>
        </w:numPr>
        <w:autoSpaceDE w:val="0"/>
        <w:jc w:val="center"/>
        <w:rPr>
          <w:b/>
          <w:sz w:val="28"/>
          <w:szCs w:val="28"/>
        </w:rPr>
      </w:pPr>
      <w:r w:rsidRPr="003D726F">
        <w:rPr>
          <w:b/>
          <w:sz w:val="28"/>
          <w:szCs w:val="28"/>
        </w:rPr>
        <w:t>Предмет регулирования административного регламента.</w:t>
      </w:r>
    </w:p>
    <w:p w:rsidR="003D726F" w:rsidRPr="003D726F" w:rsidRDefault="003D726F" w:rsidP="003D726F">
      <w:pPr>
        <w:autoSpaceDE w:val="0"/>
        <w:ind w:left="1415"/>
        <w:rPr>
          <w:b/>
          <w:sz w:val="28"/>
          <w:szCs w:val="28"/>
        </w:rPr>
      </w:pPr>
    </w:p>
    <w:p w:rsidR="004B5FDF" w:rsidRDefault="003D726F">
      <w:pPr>
        <w:autoSpaceDE w:val="0"/>
        <w:ind w:firstLine="680"/>
        <w:jc w:val="both"/>
        <w:rPr>
          <w:sz w:val="28"/>
          <w:szCs w:val="28"/>
        </w:rPr>
      </w:pPr>
      <w:r>
        <w:rPr>
          <w:sz w:val="28"/>
          <w:szCs w:val="28"/>
        </w:rPr>
        <w:t xml:space="preserve">1.1.2. </w:t>
      </w:r>
      <w:r w:rsidR="006A1506">
        <w:rPr>
          <w:sz w:val="28"/>
          <w:szCs w:val="28"/>
        </w:rPr>
        <w:t xml:space="preserve">Настоящий административный регламент </w:t>
      </w:r>
      <w:r w:rsidR="003A127E">
        <w:rPr>
          <w:sz w:val="28"/>
          <w:szCs w:val="28"/>
        </w:rPr>
        <w:t>Администрации Ивановского сельсовета Солнцевского района</w:t>
      </w:r>
      <w:r w:rsidR="00C321B0">
        <w:rPr>
          <w:sz w:val="28"/>
          <w:szCs w:val="28"/>
        </w:rPr>
        <w:t xml:space="preserve"> (далее- Администрация Ивановского сельсовета)</w:t>
      </w:r>
      <w:r w:rsidR="003A127E">
        <w:rPr>
          <w:sz w:val="28"/>
          <w:szCs w:val="28"/>
        </w:rPr>
        <w:t xml:space="preserve"> </w:t>
      </w:r>
      <w:r w:rsidR="004B5FDF" w:rsidRPr="004B5FDF">
        <w:rPr>
          <w:bCs/>
          <w:sz w:val="28"/>
          <w:szCs w:val="28"/>
        </w:rPr>
        <w:t>по предоставлению</w:t>
      </w:r>
      <w:r w:rsidR="004B5FDF">
        <w:rPr>
          <w:b/>
          <w:bCs/>
          <w:sz w:val="28"/>
          <w:szCs w:val="28"/>
        </w:rPr>
        <w:t xml:space="preserve"> </w:t>
      </w:r>
      <w:r w:rsidR="006A1506">
        <w:rPr>
          <w:sz w:val="28"/>
          <w:szCs w:val="28"/>
        </w:rPr>
        <w:t>муниципальной услуги</w:t>
      </w:r>
      <w:r w:rsidR="006A1506">
        <w:rPr>
          <w:b/>
          <w:sz w:val="28"/>
          <w:szCs w:val="28"/>
        </w:rPr>
        <w:t xml:space="preserve"> </w:t>
      </w:r>
      <w:r w:rsidR="004B5FDF" w:rsidRPr="004B5FDF">
        <w:rPr>
          <w:bCs/>
          <w:sz w:val="28"/>
          <w:szCs w:val="28"/>
        </w:rPr>
        <w:t>«Прием заявлений, документов, а также постановка граждан на учет в качестве нуждающихся в жилых помещениях»</w:t>
      </w:r>
      <w:r w:rsidR="004B5FDF" w:rsidRPr="004B5FDF">
        <w:rPr>
          <w:sz w:val="28"/>
          <w:szCs w:val="28"/>
        </w:rPr>
        <w:t xml:space="preserve"> </w:t>
      </w:r>
      <w:r w:rsidR="006A1506">
        <w:rPr>
          <w:sz w:val="28"/>
          <w:szCs w:val="28"/>
        </w:rPr>
        <w:t xml:space="preserve">(далее - Административный регламент) разработан в целях повышения качества предоставления муниципальной услуги по приему заявлений, документов, постановке граждан на учет в качестве нуждающихся в жилых помещениях, (далее – муниципальная услуга), создания комфортных условий для получателей муниципальной услуги. </w:t>
      </w:r>
    </w:p>
    <w:p w:rsidR="006A1506" w:rsidRDefault="006A1506">
      <w:pPr>
        <w:autoSpaceDE w:val="0"/>
        <w:ind w:firstLine="680"/>
        <w:jc w:val="both"/>
        <w:rPr>
          <w:sz w:val="28"/>
          <w:szCs w:val="28"/>
        </w:rPr>
      </w:pPr>
      <w:r>
        <w:rPr>
          <w:sz w:val="28"/>
          <w:szCs w:val="28"/>
        </w:rPr>
        <w:t>Административный регламент определяет состав, последовательность и сроки выполнения действий (административных процедур), требования к порядку их выполнения и другие вопросы, связанные с предоставлением муниципальной услуги.</w:t>
      </w:r>
    </w:p>
    <w:p w:rsidR="003D726F" w:rsidRDefault="003D726F">
      <w:pPr>
        <w:autoSpaceDE w:val="0"/>
        <w:ind w:firstLine="680"/>
        <w:jc w:val="both"/>
        <w:rPr>
          <w:sz w:val="28"/>
          <w:szCs w:val="28"/>
        </w:rPr>
      </w:pPr>
    </w:p>
    <w:p w:rsidR="003D726F" w:rsidRDefault="003D726F" w:rsidP="003D726F">
      <w:pPr>
        <w:autoSpaceDE w:val="0"/>
        <w:ind w:firstLine="737"/>
        <w:jc w:val="center"/>
        <w:rPr>
          <w:b/>
          <w:sz w:val="28"/>
          <w:szCs w:val="28"/>
        </w:rPr>
      </w:pPr>
      <w:r>
        <w:rPr>
          <w:b/>
          <w:sz w:val="28"/>
          <w:szCs w:val="28"/>
        </w:rPr>
        <w:t>1.2</w:t>
      </w:r>
      <w:r w:rsidR="004B5FDF">
        <w:rPr>
          <w:b/>
          <w:sz w:val="28"/>
          <w:szCs w:val="28"/>
        </w:rPr>
        <w:t>.</w:t>
      </w:r>
      <w:r w:rsidRPr="003D726F">
        <w:rPr>
          <w:b/>
          <w:sz w:val="28"/>
          <w:szCs w:val="28"/>
        </w:rPr>
        <w:t xml:space="preserve"> Круг заявителей.</w:t>
      </w:r>
    </w:p>
    <w:p w:rsidR="003D726F" w:rsidRPr="003D726F" w:rsidRDefault="003D726F" w:rsidP="003D726F">
      <w:pPr>
        <w:autoSpaceDE w:val="0"/>
        <w:ind w:firstLine="737"/>
        <w:jc w:val="center"/>
        <w:rPr>
          <w:b/>
          <w:sz w:val="28"/>
          <w:szCs w:val="28"/>
        </w:rPr>
      </w:pPr>
    </w:p>
    <w:p w:rsidR="006A1506" w:rsidRDefault="004B5FDF" w:rsidP="00DA4A7A">
      <w:pPr>
        <w:autoSpaceDE w:val="0"/>
        <w:ind w:firstLine="737"/>
        <w:jc w:val="both"/>
        <w:rPr>
          <w:sz w:val="28"/>
          <w:szCs w:val="28"/>
        </w:rPr>
      </w:pPr>
      <w:r>
        <w:rPr>
          <w:sz w:val="28"/>
          <w:szCs w:val="28"/>
        </w:rPr>
        <w:tab/>
      </w:r>
      <w:r w:rsidR="00DA4A7A">
        <w:rPr>
          <w:sz w:val="28"/>
          <w:szCs w:val="28"/>
        </w:rPr>
        <w:t xml:space="preserve">Заявителями </w:t>
      </w:r>
      <w:r>
        <w:rPr>
          <w:sz w:val="28"/>
          <w:szCs w:val="28"/>
        </w:rPr>
        <w:t xml:space="preserve"> муниципальной услуги</w:t>
      </w:r>
      <w:r w:rsidR="006A1506">
        <w:rPr>
          <w:sz w:val="28"/>
          <w:szCs w:val="28"/>
        </w:rPr>
        <w:t xml:space="preserve"> (далее - заявитель), являются граждане Российской Федерации, постоянно проживающие </w:t>
      </w:r>
      <w:r w:rsidR="003A127E">
        <w:rPr>
          <w:sz w:val="28"/>
          <w:szCs w:val="28"/>
        </w:rPr>
        <w:t>на территории Ивановского сельсовета Солнцевского района</w:t>
      </w:r>
      <w:r w:rsidR="006A1506">
        <w:rPr>
          <w:sz w:val="28"/>
          <w:szCs w:val="28"/>
        </w:rPr>
        <w:t xml:space="preserve">(имеющими регистрацию по месту жительства на территории  </w:t>
      </w:r>
      <w:r w:rsidR="00C321B0">
        <w:rPr>
          <w:sz w:val="28"/>
          <w:szCs w:val="28"/>
        </w:rPr>
        <w:t>Ивановского сельсовета</w:t>
      </w:r>
      <w:r w:rsidR="006A1506">
        <w:rPr>
          <w:sz w:val="28"/>
          <w:szCs w:val="28"/>
        </w:rPr>
        <w:t>, имеющие право на предоставление жилых помещений по договору социального найма из м</w:t>
      </w:r>
      <w:r w:rsidR="004A378D">
        <w:rPr>
          <w:sz w:val="28"/>
          <w:szCs w:val="28"/>
        </w:rPr>
        <w:t>униципального жилищного фонда) либо их уполномоченные представители</w:t>
      </w:r>
      <w:r w:rsidR="00DA4A7A">
        <w:rPr>
          <w:sz w:val="28"/>
          <w:szCs w:val="28"/>
        </w:rPr>
        <w:t xml:space="preserve">, обратившиеся </w:t>
      </w:r>
      <w:r w:rsidR="006A1506">
        <w:rPr>
          <w:sz w:val="28"/>
          <w:szCs w:val="28"/>
        </w:rPr>
        <w:t xml:space="preserve">в </w:t>
      </w:r>
      <w:r w:rsidR="003A127E">
        <w:rPr>
          <w:sz w:val="28"/>
          <w:szCs w:val="28"/>
        </w:rPr>
        <w:t xml:space="preserve">администрацию </w:t>
      </w:r>
      <w:r w:rsidR="00C321B0">
        <w:rPr>
          <w:sz w:val="28"/>
          <w:szCs w:val="28"/>
        </w:rPr>
        <w:lastRenderedPageBreak/>
        <w:t>И</w:t>
      </w:r>
      <w:r w:rsidR="003A127E">
        <w:rPr>
          <w:sz w:val="28"/>
          <w:szCs w:val="28"/>
        </w:rPr>
        <w:t>вановского сельсовета</w:t>
      </w:r>
      <w:r w:rsidR="000F7219">
        <w:rPr>
          <w:sz w:val="28"/>
          <w:szCs w:val="28"/>
        </w:rPr>
        <w:t xml:space="preserve"> </w:t>
      </w:r>
      <w:r w:rsidR="006A1506">
        <w:rPr>
          <w:sz w:val="28"/>
          <w:szCs w:val="28"/>
        </w:rPr>
        <w:t>с запросом о предоставлении муниципальной услуги, выраженном в письменной или электронной форме.</w:t>
      </w:r>
    </w:p>
    <w:p w:rsidR="003D726F" w:rsidRDefault="003D726F">
      <w:pPr>
        <w:autoSpaceDE w:val="0"/>
        <w:ind w:firstLine="737"/>
        <w:jc w:val="both"/>
        <w:rPr>
          <w:sz w:val="28"/>
          <w:szCs w:val="28"/>
        </w:rPr>
      </w:pPr>
    </w:p>
    <w:p w:rsidR="006A1506" w:rsidRDefault="003D726F" w:rsidP="003D726F">
      <w:pPr>
        <w:numPr>
          <w:ilvl w:val="1"/>
          <w:numId w:val="5"/>
        </w:numPr>
        <w:autoSpaceDE w:val="0"/>
        <w:jc w:val="center"/>
        <w:rPr>
          <w:b/>
          <w:sz w:val="28"/>
          <w:szCs w:val="28"/>
        </w:rPr>
      </w:pPr>
      <w:r>
        <w:rPr>
          <w:b/>
          <w:sz w:val="28"/>
          <w:szCs w:val="28"/>
        </w:rPr>
        <w:t>Требования к порядку информирования о предоставлении муниципальной услуги</w:t>
      </w:r>
      <w:r w:rsidR="006A1506" w:rsidRPr="003D726F">
        <w:rPr>
          <w:b/>
          <w:sz w:val="28"/>
          <w:szCs w:val="28"/>
        </w:rPr>
        <w:t>.</w:t>
      </w:r>
    </w:p>
    <w:p w:rsidR="003D726F" w:rsidRPr="003D726F" w:rsidRDefault="003D726F" w:rsidP="003D726F">
      <w:pPr>
        <w:autoSpaceDE w:val="0"/>
        <w:ind w:left="1415"/>
        <w:rPr>
          <w:b/>
          <w:sz w:val="28"/>
          <w:szCs w:val="28"/>
        </w:rPr>
      </w:pPr>
    </w:p>
    <w:p w:rsidR="008434B2" w:rsidRDefault="008434B2">
      <w:pPr>
        <w:autoSpaceDE w:val="0"/>
        <w:ind w:firstLine="737"/>
        <w:jc w:val="both"/>
        <w:rPr>
          <w:sz w:val="28"/>
          <w:szCs w:val="28"/>
        </w:rPr>
      </w:pPr>
      <w:r>
        <w:rPr>
          <w:sz w:val="28"/>
          <w:szCs w:val="28"/>
        </w:rPr>
        <w:t>1.6.1. Информация о месте нахождения, контактных телефонах, официальн</w:t>
      </w:r>
      <w:r w:rsidR="00C321B0">
        <w:rPr>
          <w:sz w:val="28"/>
          <w:szCs w:val="28"/>
        </w:rPr>
        <w:t>ом</w:t>
      </w:r>
      <w:r>
        <w:rPr>
          <w:sz w:val="28"/>
          <w:szCs w:val="28"/>
        </w:rPr>
        <w:t xml:space="preserve"> сайт</w:t>
      </w:r>
      <w:r w:rsidR="00C321B0">
        <w:rPr>
          <w:sz w:val="28"/>
          <w:szCs w:val="28"/>
        </w:rPr>
        <w:t>е</w:t>
      </w:r>
      <w:r>
        <w:rPr>
          <w:sz w:val="28"/>
          <w:szCs w:val="28"/>
        </w:rPr>
        <w:t xml:space="preserve"> </w:t>
      </w:r>
      <w:r w:rsidR="003A127E">
        <w:rPr>
          <w:sz w:val="28"/>
          <w:szCs w:val="28"/>
        </w:rPr>
        <w:t>Администрации Ивановского сельсовета Солнцевского района</w:t>
      </w:r>
      <w:r w:rsidR="005F1DF6">
        <w:rPr>
          <w:sz w:val="28"/>
          <w:szCs w:val="28"/>
        </w:rPr>
        <w:t>, областного бюджетного учреждения «Многофункциональный центр по предоставлению государственных и муниципальных услуг»</w:t>
      </w:r>
      <w:r w:rsidR="007360DA">
        <w:rPr>
          <w:sz w:val="28"/>
          <w:szCs w:val="28"/>
        </w:rPr>
        <w:t xml:space="preserve"> </w:t>
      </w:r>
      <w:r w:rsidR="005F1DF6">
        <w:rPr>
          <w:sz w:val="28"/>
          <w:szCs w:val="28"/>
        </w:rPr>
        <w:t>(далее- ОБУ «МФЦ»)</w:t>
      </w:r>
      <w:r w:rsidR="00C321B0">
        <w:rPr>
          <w:sz w:val="28"/>
          <w:szCs w:val="28"/>
        </w:rPr>
        <w:t xml:space="preserve"> </w:t>
      </w:r>
      <w:r>
        <w:rPr>
          <w:sz w:val="28"/>
          <w:szCs w:val="28"/>
        </w:rPr>
        <w:t>осуществляющ</w:t>
      </w:r>
      <w:r w:rsidR="00B832CA">
        <w:rPr>
          <w:sz w:val="28"/>
          <w:szCs w:val="28"/>
        </w:rPr>
        <w:t>их</w:t>
      </w:r>
      <w:r>
        <w:rPr>
          <w:sz w:val="28"/>
          <w:szCs w:val="28"/>
        </w:rPr>
        <w:t xml:space="preserve"> предоставление муниципальной услуги, размеща</w:t>
      </w:r>
      <w:r w:rsidR="00C321B0">
        <w:rPr>
          <w:sz w:val="28"/>
          <w:szCs w:val="28"/>
        </w:rPr>
        <w:t>е</w:t>
      </w:r>
      <w:r>
        <w:rPr>
          <w:sz w:val="28"/>
          <w:szCs w:val="28"/>
        </w:rPr>
        <w:t>тся:</w:t>
      </w:r>
    </w:p>
    <w:p w:rsidR="00C321B0" w:rsidRPr="0025311F" w:rsidRDefault="008434B2">
      <w:pPr>
        <w:autoSpaceDE w:val="0"/>
        <w:ind w:firstLine="737"/>
        <w:jc w:val="both"/>
        <w:rPr>
          <w:sz w:val="28"/>
          <w:szCs w:val="28"/>
        </w:rPr>
      </w:pPr>
      <w:r>
        <w:rPr>
          <w:sz w:val="28"/>
          <w:szCs w:val="28"/>
        </w:rPr>
        <w:t>-</w:t>
      </w:r>
      <w:r>
        <w:rPr>
          <w:sz w:val="28"/>
          <w:szCs w:val="28"/>
        </w:rPr>
        <w:tab/>
      </w:r>
      <w:r w:rsidRPr="0025311F">
        <w:rPr>
          <w:sz w:val="28"/>
          <w:szCs w:val="28"/>
        </w:rPr>
        <w:t xml:space="preserve">на официальном сайте </w:t>
      </w:r>
      <w:r w:rsidR="003A127E" w:rsidRPr="0025311F">
        <w:rPr>
          <w:sz w:val="28"/>
          <w:szCs w:val="28"/>
        </w:rPr>
        <w:t>Администрации Ивановского сельсовета Солнцевского района</w:t>
      </w:r>
      <w:r w:rsidR="0025311F">
        <w:rPr>
          <w:sz w:val="28"/>
          <w:szCs w:val="28"/>
        </w:rPr>
        <w:t>,</w:t>
      </w:r>
      <w:r w:rsidRPr="0025311F">
        <w:rPr>
          <w:sz w:val="28"/>
          <w:szCs w:val="28"/>
        </w:rPr>
        <w:t xml:space="preserve"> </w:t>
      </w:r>
    </w:p>
    <w:p w:rsidR="00C321B0" w:rsidRDefault="006D62C5">
      <w:pPr>
        <w:autoSpaceDE w:val="0"/>
        <w:ind w:firstLine="737"/>
        <w:jc w:val="both"/>
        <w:rPr>
          <w:sz w:val="28"/>
          <w:szCs w:val="28"/>
        </w:rPr>
      </w:pPr>
      <w:r>
        <w:rPr>
          <w:sz w:val="28"/>
          <w:szCs w:val="28"/>
        </w:rPr>
        <w:t>-</w:t>
      </w:r>
      <w:r>
        <w:rPr>
          <w:sz w:val="28"/>
          <w:szCs w:val="28"/>
        </w:rPr>
        <w:tab/>
        <w:t>на информационн</w:t>
      </w:r>
      <w:r w:rsidR="005F1DF6">
        <w:rPr>
          <w:sz w:val="28"/>
          <w:szCs w:val="28"/>
        </w:rPr>
        <w:t>ых стендах</w:t>
      </w:r>
      <w:r w:rsidR="00C321B0">
        <w:rPr>
          <w:sz w:val="28"/>
          <w:szCs w:val="28"/>
        </w:rPr>
        <w:t xml:space="preserve"> Администрации Ивановского сельсовета</w:t>
      </w:r>
      <w:r w:rsidR="005F1DF6">
        <w:rPr>
          <w:sz w:val="28"/>
          <w:szCs w:val="28"/>
        </w:rPr>
        <w:t>,</w:t>
      </w:r>
      <w:r w:rsidR="005F1DF6" w:rsidRPr="005F1DF6">
        <w:rPr>
          <w:sz w:val="28"/>
          <w:szCs w:val="28"/>
        </w:rPr>
        <w:t xml:space="preserve"> </w:t>
      </w:r>
      <w:r w:rsidR="005F1DF6">
        <w:rPr>
          <w:sz w:val="28"/>
          <w:szCs w:val="28"/>
        </w:rPr>
        <w:t>ОБУ «МФЦ»</w:t>
      </w:r>
      <w:r w:rsidR="007360DA">
        <w:rPr>
          <w:sz w:val="28"/>
          <w:szCs w:val="28"/>
        </w:rPr>
        <w:t>.</w:t>
      </w:r>
    </w:p>
    <w:p w:rsidR="006D62C5" w:rsidRDefault="006D62C5">
      <w:pPr>
        <w:autoSpaceDE w:val="0"/>
        <w:ind w:firstLine="737"/>
        <w:jc w:val="both"/>
        <w:rPr>
          <w:sz w:val="28"/>
          <w:szCs w:val="28"/>
        </w:rPr>
      </w:pPr>
      <w:r>
        <w:rPr>
          <w:sz w:val="28"/>
          <w:szCs w:val="28"/>
        </w:rPr>
        <w:t>1.6.2.</w:t>
      </w:r>
      <w:r>
        <w:rPr>
          <w:sz w:val="28"/>
          <w:szCs w:val="28"/>
        </w:rPr>
        <w:tab/>
        <w:t xml:space="preserve"> Сведения о графике работы </w:t>
      </w:r>
      <w:r w:rsidR="00940C95">
        <w:rPr>
          <w:sz w:val="28"/>
          <w:szCs w:val="28"/>
        </w:rPr>
        <w:t>Администрации Ивановского сельсовета</w:t>
      </w:r>
      <w:r w:rsidR="007360DA">
        <w:rPr>
          <w:sz w:val="28"/>
          <w:szCs w:val="28"/>
        </w:rPr>
        <w:t xml:space="preserve">, ОБУ «МФЦ» </w:t>
      </w:r>
      <w:r w:rsidR="00940C95">
        <w:rPr>
          <w:sz w:val="28"/>
          <w:szCs w:val="28"/>
        </w:rPr>
        <w:t xml:space="preserve"> </w:t>
      </w:r>
      <w:r>
        <w:rPr>
          <w:sz w:val="28"/>
          <w:szCs w:val="28"/>
        </w:rPr>
        <w:t>сообщаются по телефонам, а также размещаются на информационн</w:t>
      </w:r>
      <w:r w:rsidR="00B832CA">
        <w:rPr>
          <w:sz w:val="28"/>
          <w:szCs w:val="28"/>
        </w:rPr>
        <w:t>ых</w:t>
      </w:r>
      <w:r>
        <w:rPr>
          <w:sz w:val="28"/>
          <w:szCs w:val="28"/>
        </w:rPr>
        <w:t xml:space="preserve"> стенд</w:t>
      </w:r>
      <w:r w:rsidR="00B832CA">
        <w:rPr>
          <w:sz w:val="28"/>
          <w:szCs w:val="28"/>
        </w:rPr>
        <w:t>ах</w:t>
      </w:r>
      <w:r>
        <w:rPr>
          <w:sz w:val="28"/>
          <w:szCs w:val="28"/>
        </w:rPr>
        <w:t>.</w:t>
      </w:r>
    </w:p>
    <w:p w:rsidR="006D62C5" w:rsidRDefault="006D62C5">
      <w:pPr>
        <w:autoSpaceDE w:val="0"/>
        <w:ind w:firstLine="737"/>
        <w:jc w:val="both"/>
        <w:rPr>
          <w:sz w:val="28"/>
          <w:szCs w:val="28"/>
        </w:rPr>
      </w:pPr>
      <w:r>
        <w:rPr>
          <w:sz w:val="28"/>
          <w:szCs w:val="28"/>
        </w:rPr>
        <w:t>1.6.3. На информационн</w:t>
      </w:r>
      <w:r w:rsidR="00B832CA">
        <w:rPr>
          <w:sz w:val="28"/>
          <w:szCs w:val="28"/>
        </w:rPr>
        <w:t>ых</w:t>
      </w:r>
      <w:r>
        <w:rPr>
          <w:sz w:val="28"/>
          <w:szCs w:val="28"/>
        </w:rPr>
        <w:t xml:space="preserve"> стенд</w:t>
      </w:r>
      <w:r w:rsidR="00B832CA">
        <w:rPr>
          <w:sz w:val="28"/>
          <w:szCs w:val="28"/>
        </w:rPr>
        <w:t>ах</w:t>
      </w:r>
      <w:r>
        <w:rPr>
          <w:sz w:val="28"/>
          <w:szCs w:val="28"/>
        </w:rPr>
        <w:t xml:space="preserve"> и доступных для ознакомления местах, официальном сайте Администрации </w:t>
      </w:r>
      <w:r w:rsidR="00940C95">
        <w:rPr>
          <w:sz w:val="28"/>
          <w:szCs w:val="28"/>
        </w:rPr>
        <w:t>Ивановского сельсовета</w:t>
      </w:r>
      <w:r>
        <w:rPr>
          <w:sz w:val="28"/>
          <w:szCs w:val="28"/>
        </w:rPr>
        <w:t xml:space="preserve"> в сети Интернет</w:t>
      </w:r>
      <w:r w:rsidR="00B832CA">
        <w:rPr>
          <w:sz w:val="28"/>
          <w:szCs w:val="28"/>
        </w:rPr>
        <w:t xml:space="preserve"> и ОБУ «МФЦ», в федеральной государственной информационной системе «Единый портал государственных и муниципальных услуг(функций)</w:t>
      </w:r>
      <w:r>
        <w:rPr>
          <w:sz w:val="28"/>
          <w:szCs w:val="28"/>
        </w:rPr>
        <w:t xml:space="preserve"> размещается следующая информация:</w:t>
      </w:r>
    </w:p>
    <w:p w:rsidR="006D62C5" w:rsidRDefault="006D62C5">
      <w:pPr>
        <w:autoSpaceDE w:val="0"/>
        <w:ind w:firstLine="737"/>
        <w:jc w:val="both"/>
        <w:rPr>
          <w:sz w:val="28"/>
          <w:szCs w:val="28"/>
        </w:rPr>
      </w:pPr>
      <w:r>
        <w:rPr>
          <w:sz w:val="28"/>
          <w:szCs w:val="28"/>
        </w:rPr>
        <w:t>-</w:t>
      </w:r>
      <w:r>
        <w:rPr>
          <w:sz w:val="28"/>
          <w:szCs w:val="28"/>
        </w:rPr>
        <w:tab/>
        <w:t>регламент с приложениями и извлечениями из него;</w:t>
      </w:r>
    </w:p>
    <w:p w:rsidR="006D62C5" w:rsidRDefault="006D62C5">
      <w:pPr>
        <w:autoSpaceDE w:val="0"/>
        <w:ind w:firstLine="737"/>
        <w:jc w:val="both"/>
        <w:rPr>
          <w:sz w:val="28"/>
          <w:szCs w:val="28"/>
        </w:rPr>
      </w:pPr>
      <w:r>
        <w:rPr>
          <w:sz w:val="28"/>
          <w:szCs w:val="28"/>
        </w:rPr>
        <w:t>-</w:t>
      </w:r>
      <w:r>
        <w:rPr>
          <w:sz w:val="28"/>
          <w:szCs w:val="28"/>
        </w:rPr>
        <w:tab/>
        <w:t>график приема заявителей;</w:t>
      </w:r>
    </w:p>
    <w:p w:rsidR="006D62C5" w:rsidRDefault="006D62C5">
      <w:pPr>
        <w:autoSpaceDE w:val="0"/>
        <w:ind w:firstLine="737"/>
        <w:jc w:val="both"/>
        <w:rPr>
          <w:sz w:val="28"/>
          <w:szCs w:val="28"/>
        </w:rPr>
      </w:pPr>
      <w:r>
        <w:rPr>
          <w:sz w:val="28"/>
          <w:szCs w:val="28"/>
        </w:rPr>
        <w:t>-</w:t>
      </w:r>
      <w:r>
        <w:rPr>
          <w:sz w:val="28"/>
          <w:szCs w:val="28"/>
        </w:rPr>
        <w:tab/>
        <w:t>порядок получения консультаций;</w:t>
      </w:r>
    </w:p>
    <w:p w:rsidR="006D62C5" w:rsidRDefault="006D62C5">
      <w:pPr>
        <w:autoSpaceDE w:val="0"/>
        <w:ind w:firstLine="737"/>
        <w:jc w:val="both"/>
        <w:rPr>
          <w:sz w:val="28"/>
          <w:szCs w:val="28"/>
        </w:rPr>
      </w:pPr>
      <w:r>
        <w:rPr>
          <w:sz w:val="28"/>
          <w:szCs w:val="28"/>
        </w:rPr>
        <w:t>-</w:t>
      </w:r>
      <w:r>
        <w:rPr>
          <w:sz w:val="28"/>
          <w:szCs w:val="28"/>
        </w:rPr>
        <w:tab/>
        <w:t xml:space="preserve">порядок получения муниципальной услуги в </w:t>
      </w:r>
      <w:r w:rsidR="00940C95">
        <w:rPr>
          <w:sz w:val="28"/>
          <w:szCs w:val="28"/>
        </w:rPr>
        <w:t>Администрации Ивановского сельсовета</w:t>
      </w:r>
      <w:r w:rsidR="00B832CA">
        <w:rPr>
          <w:sz w:val="28"/>
          <w:szCs w:val="28"/>
        </w:rPr>
        <w:t>,</w:t>
      </w:r>
      <w:r w:rsidR="00B832CA" w:rsidRPr="00B832CA">
        <w:rPr>
          <w:sz w:val="28"/>
          <w:szCs w:val="28"/>
        </w:rPr>
        <w:t xml:space="preserve"> </w:t>
      </w:r>
      <w:r w:rsidR="00B832CA">
        <w:rPr>
          <w:sz w:val="28"/>
          <w:szCs w:val="28"/>
        </w:rPr>
        <w:t>ОБУ «МФЦ»;</w:t>
      </w:r>
    </w:p>
    <w:p w:rsidR="006D62C5" w:rsidRPr="006D62C5" w:rsidRDefault="006D62C5">
      <w:pPr>
        <w:autoSpaceDE w:val="0"/>
        <w:ind w:firstLine="737"/>
        <w:jc w:val="both"/>
        <w:rPr>
          <w:sz w:val="28"/>
          <w:szCs w:val="28"/>
        </w:rPr>
      </w:pPr>
      <w:r>
        <w:rPr>
          <w:sz w:val="28"/>
          <w:szCs w:val="28"/>
        </w:rPr>
        <w:t>-</w:t>
      </w:r>
      <w:r>
        <w:rPr>
          <w:sz w:val="28"/>
          <w:szCs w:val="28"/>
        </w:rPr>
        <w:tab/>
        <w:t>порядок информирования заявителей о ходе пред</w:t>
      </w:r>
      <w:r w:rsidR="0038313E">
        <w:rPr>
          <w:sz w:val="28"/>
          <w:szCs w:val="28"/>
        </w:rPr>
        <w:t>оставления муниципальной услуги.</w:t>
      </w:r>
    </w:p>
    <w:p w:rsidR="006A1506" w:rsidRDefault="0038313E" w:rsidP="0038313E">
      <w:pPr>
        <w:autoSpaceDE w:val="0"/>
        <w:ind w:firstLine="737"/>
        <w:jc w:val="both"/>
        <w:rPr>
          <w:sz w:val="28"/>
          <w:szCs w:val="28"/>
        </w:rPr>
      </w:pPr>
      <w:r>
        <w:rPr>
          <w:sz w:val="28"/>
          <w:szCs w:val="28"/>
        </w:rPr>
        <w:t>1.6.4</w:t>
      </w:r>
      <w:r w:rsidR="006A1506">
        <w:rPr>
          <w:sz w:val="28"/>
          <w:szCs w:val="28"/>
        </w:rPr>
        <w:t>.</w:t>
      </w:r>
      <w:r w:rsidR="006A1506">
        <w:rPr>
          <w:sz w:val="28"/>
          <w:szCs w:val="28"/>
        </w:rPr>
        <w:tab/>
        <w:t>Предоставление заявителям информации по вопросам исполнения муниципальной услуги осуществляется специалистами на личном приеме заявителя, а также с использованием почтовой, телефонной связи и в электронной форме</w:t>
      </w:r>
      <w:r>
        <w:rPr>
          <w:sz w:val="28"/>
          <w:szCs w:val="28"/>
        </w:rPr>
        <w:t xml:space="preserve"> через федеральную государственную информационную систему «Единый портал государственных и муниципальных услуг (функций)», региональную информационную систему «Портал государственных и муниципальных услуг (функций) Курской</w:t>
      </w:r>
      <w:r>
        <w:rPr>
          <w:sz w:val="28"/>
          <w:szCs w:val="28"/>
        </w:rPr>
        <w:tab/>
        <w:t xml:space="preserve"> области»</w:t>
      </w:r>
      <w:r w:rsidR="006A1506">
        <w:rPr>
          <w:sz w:val="28"/>
          <w:szCs w:val="28"/>
        </w:rPr>
        <w:t>.</w:t>
      </w:r>
    </w:p>
    <w:p w:rsidR="006A1506" w:rsidRDefault="006A1506">
      <w:pPr>
        <w:autoSpaceDE w:val="0"/>
        <w:ind w:firstLine="737"/>
        <w:jc w:val="both"/>
        <w:rPr>
          <w:sz w:val="28"/>
          <w:szCs w:val="28"/>
        </w:rPr>
      </w:pPr>
      <w:r>
        <w:rPr>
          <w:sz w:val="28"/>
          <w:szCs w:val="28"/>
        </w:rPr>
        <w:t>Информация о процедуре предоставления муниципальной услуги должна предоставляться заявителям оперативно, быть четкой, достоверной, полной.</w:t>
      </w:r>
    </w:p>
    <w:p w:rsidR="006A1506" w:rsidRDefault="007B5B54">
      <w:pPr>
        <w:autoSpaceDE w:val="0"/>
        <w:ind w:firstLine="737"/>
        <w:jc w:val="both"/>
        <w:rPr>
          <w:sz w:val="28"/>
          <w:szCs w:val="28"/>
        </w:rPr>
      </w:pPr>
      <w:r>
        <w:rPr>
          <w:sz w:val="28"/>
          <w:szCs w:val="28"/>
        </w:rPr>
        <w:t>1.6.5</w:t>
      </w:r>
      <w:r w:rsidR="006A1506">
        <w:rPr>
          <w:sz w:val="28"/>
          <w:szCs w:val="28"/>
        </w:rPr>
        <w:t>.</w:t>
      </w:r>
      <w:r w:rsidR="006A1506">
        <w:rPr>
          <w:sz w:val="28"/>
          <w:szCs w:val="28"/>
        </w:rPr>
        <w:tab/>
        <w:t>Консультации по процедуре предоставления муниципальной услуги могут осуществляться:</w:t>
      </w:r>
    </w:p>
    <w:p w:rsidR="006A1506" w:rsidRDefault="006A1506">
      <w:pPr>
        <w:autoSpaceDE w:val="0"/>
        <w:ind w:firstLine="737"/>
        <w:jc w:val="both"/>
        <w:rPr>
          <w:sz w:val="28"/>
          <w:szCs w:val="28"/>
        </w:rPr>
      </w:pPr>
      <w:r>
        <w:rPr>
          <w:sz w:val="28"/>
          <w:szCs w:val="28"/>
        </w:rPr>
        <w:t>в устной форме при личном обращении гражданина и по телефону;</w:t>
      </w:r>
    </w:p>
    <w:p w:rsidR="006A1506" w:rsidRDefault="006A1506">
      <w:pPr>
        <w:autoSpaceDE w:val="0"/>
        <w:ind w:firstLine="737"/>
        <w:jc w:val="both"/>
        <w:rPr>
          <w:sz w:val="28"/>
          <w:szCs w:val="28"/>
        </w:rPr>
      </w:pPr>
      <w:r>
        <w:rPr>
          <w:sz w:val="28"/>
          <w:szCs w:val="28"/>
        </w:rPr>
        <w:t>в письменной форме на основании письменного обращения гражданина;</w:t>
      </w:r>
    </w:p>
    <w:p w:rsidR="006A1506" w:rsidRDefault="006A1506">
      <w:pPr>
        <w:autoSpaceDE w:val="0"/>
        <w:ind w:firstLine="737"/>
        <w:jc w:val="both"/>
        <w:rPr>
          <w:sz w:val="28"/>
          <w:szCs w:val="28"/>
        </w:rPr>
      </w:pPr>
      <w:r>
        <w:rPr>
          <w:sz w:val="28"/>
          <w:szCs w:val="28"/>
        </w:rPr>
        <w:t>в электронной форме на основании обращения граждан, направленных по электронной почте.</w:t>
      </w:r>
    </w:p>
    <w:p w:rsidR="006A1506" w:rsidRDefault="006A1506">
      <w:pPr>
        <w:autoSpaceDE w:val="0"/>
        <w:ind w:firstLine="737"/>
        <w:jc w:val="both"/>
        <w:rPr>
          <w:sz w:val="28"/>
          <w:szCs w:val="28"/>
        </w:rPr>
      </w:pPr>
      <w:r>
        <w:rPr>
          <w:sz w:val="28"/>
          <w:szCs w:val="28"/>
        </w:rPr>
        <w:t>Все консультации являются бесплатными.</w:t>
      </w:r>
    </w:p>
    <w:p w:rsidR="006A1506" w:rsidRDefault="007B5B54">
      <w:pPr>
        <w:autoSpaceDE w:val="0"/>
        <w:ind w:firstLine="737"/>
        <w:jc w:val="both"/>
        <w:rPr>
          <w:sz w:val="28"/>
          <w:szCs w:val="28"/>
        </w:rPr>
      </w:pPr>
      <w:r>
        <w:rPr>
          <w:sz w:val="28"/>
          <w:szCs w:val="28"/>
        </w:rPr>
        <w:t>1.6.6</w:t>
      </w:r>
      <w:r w:rsidR="006A1506">
        <w:rPr>
          <w:sz w:val="28"/>
          <w:szCs w:val="28"/>
        </w:rPr>
        <w:t>.</w:t>
      </w:r>
      <w:r w:rsidR="006A1506">
        <w:rPr>
          <w:sz w:val="28"/>
          <w:szCs w:val="28"/>
        </w:rPr>
        <w:tab/>
        <w:t xml:space="preserve">Специалист </w:t>
      </w:r>
      <w:r w:rsidR="00B832CA">
        <w:rPr>
          <w:sz w:val="28"/>
          <w:szCs w:val="28"/>
        </w:rPr>
        <w:t>Администрации Ивановского сельсовета</w:t>
      </w:r>
      <w:r w:rsidR="006A1506">
        <w:rPr>
          <w:sz w:val="28"/>
          <w:szCs w:val="28"/>
        </w:rPr>
        <w:t xml:space="preserve">, </w:t>
      </w:r>
      <w:r>
        <w:rPr>
          <w:sz w:val="28"/>
          <w:szCs w:val="28"/>
        </w:rPr>
        <w:t xml:space="preserve">ОБУ «МФЦ», </w:t>
      </w:r>
      <w:r w:rsidR="006A1506">
        <w:rPr>
          <w:sz w:val="28"/>
          <w:szCs w:val="28"/>
        </w:rPr>
        <w:t>осуществляющий устное информирование должен принять все необходимые меры для дачи полного ответа на поставленные вопросы, в случае необходимости с привлечением компетентных специалистов.</w:t>
      </w:r>
    </w:p>
    <w:p w:rsidR="006A1506" w:rsidRDefault="006A1506">
      <w:pPr>
        <w:autoSpaceDE w:val="0"/>
        <w:jc w:val="both"/>
        <w:rPr>
          <w:sz w:val="28"/>
          <w:szCs w:val="28"/>
        </w:rPr>
      </w:pPr>
      <w:r>
        <w:rPr>
          <w:sz w:val="28"/>
          <w:szCs w:val="28"/>
        </w:rPr>
        <w:tab/>
        <w:t xml:space="preserve">Время ожидания лиц при индивидуальном устном информировании не может превышать 30 минут. </w:t>
      </w:r>
    </w:p>
    <w:p w:rsidR="006A1506" w:rsidRDefault="006A1506">
      <w:pPr>
        <w:autoSpaceDE w:val="0"/>
        <w:ind w:firstLine="708"/>
        <w:jc w:val="both"/>
        <w:rPr>
          <w:sz w:val="28"/>
          <w:szCs w:val="28"/>
        </w:rPr>
      </w:pPr>
      <w:r>
        <w:rPr>
          <w:sz w:val="28"/>
          <w:szCs w:val="28"/>
        </w:rPr>
        <w:t>Индивидуальное устное информирование осуществляет</w:t>
      </w:r>
      <w:r w:rsidR="007B5B54">
        <w:rPr>
          <w:sz w:val="28"/>
          <w:szCs w:val="28"/>
        </w:rPr>
        <w:t>ся</w:t>
      </w:r>
      <w:r>
        <w:rPr>
          <w:sz w:val="28"/>
          <w:szCs w:val="28"/>
        </w:rPr>
        <w:t xml:space="preserve"> не более 15 минут.</w:t>
      </w:r>
    </w:p>
    <w:p w:rsidR="006A1506" w:rsidRDefault="006A1506">
      <w:pPr>
        <w:autoSpaceDE w:val="0"/>
        <w:ind w:firstLine="708"/>
        <w:jc w:val="both"/>
        <w:rPr>
          <w:sz w:val="28"/>
          <w:szCs w:val="28"/>
        </w:rPr>
      </w:pPr>
      <w:r>
        <w:rPr>
          <w:sz w:val="28"/>
          <w:szCs w:val="28"/>
        </w:rPr>
        <w:t>В случае, если для подготовки ответа требуется продолжительно</w:t>
      </w:r>
      <w:r w:rsidR="00F91030">
        <w:rPr>
          <w:sz w:val="28"/>
          <w:szCs w:val="28"/>
        </w:rPr>
        <w:t>е время, специалист Администрации Ивановского сельсовета</w:t>
      </w:r>
      <w:r w:rsidR="007B5B54">
        <w:rPr>
          <w:sz w:val="28"/>
          <w:szCs w:val="28"/>
        </w:rPr>
        <w:t>,</w:t>
      </w:r>
      <w:r w:rsidR="00766353" w:rsidRPr="00766353">
        <w:rPr>
          <w:sz w:val="28"/>
          <w:szCs w:val="28"/>
        </w:rPr>
        <w:t xml:space="preserve"> </w:t>
      </w:r>
      <w:r w:rsidR="00766353">
        <w:rPr>
          <w:sz w:val="28"/>
          <w:szCs w:val="28"/>
        </w:rPr>
        <w:t xml:space="preserve">ОБУ «МФЦ», </w:t>
      </w:r>
      <w:r w:rsidR="007B5B54">
        <w:rPr>
          <w:sz w:val="28"/>
          <w:szCs w:val="28"/>
        </w:rPr>
        <w:t xml:space="preserve"> </w:t>
      </w:r>
      <w:r>
        <w:rPr>
          <w:sz w:val="28"/>
          <w:szCs w:val="28"/>
        </w:rPr>
        <w:t>осуществляющий индивидуальное устное информирование, может предложить обратиться за необходимой информацией в письменном виде, либо согласовать с обратившимся другое время для устного информирования.</w:t>
      </w:r>
    </w:p>
    <w:p w:rsidR="006A1506" w:rsidRDefault="00F91030">
      <w:pPr>
        <w:autoSpaceDE w:val="0"/>
        <w:ind w:firstLine="708"/>
        <w:jc w:val="both"/>
        <w:rPr>
          <w:sz w:val="28"/>
          <w:szCs w:val="28"/>
        </w:rPr>
      </w:pPr>
      <w:r>
        <w:rPr>
          <w:sz w:val="28"/>
          <w:szCs w:val="28"/>
        </w:rPr>
        <w:t>Специалист Администрации Ивановского сельсовета</w:t>
      </w:r>
      <w:r w:rsidR="00766353">
        <w:rPr>
          <w:sz w:val="28"/>
          <w:szCs w:val="28"/>
        </w:rPr>
        <w:t>,</w:t>
      </w:r>
      <w:r>
        <w:rPr>
          <w:sz w:val="28"/>
          <w:szCs w:val="28"/>
        </w:rPr>
        <w:t xml:space="preserve"> </w:t>
      </w:r>
      <w:r w:rsidR="00766353">
        <w:rPr>
          <w:sz w:val="28"/>
          <w:szCs w:val="28"/>
        </w:rPr>
        <w:t xml:space="preserve">ОБУ «МФЦ», </w:t>
      </w:r>
      <w:r w:rsidR="006A1506">
        <w:rPr>
          <w:sz w:val="28"/>
          <w:szCs w:val="28"/>
        </w:rPr>
        <w:t>обязан вести разговор в вежливой и корректной форме, ответы должны быть лаконичными и содержать информацию только по существу вопроса.</w:t>
      </w:r>
    </w:p>
    <w:p w:rsidR="006A1506" w:rsidRDefault="007B5B54">
      <w:pPr>
        <w:autoSpaceDE w:val="0"/>
        <w:ind w:firstLine="737"/>
        <w:jc w:val="both"/>
        <w:rPr>
          <w:sz w:val="28"/>
          <w:szCs w:val="28"/>
        </w:rPr>
      </w:pPr>
      <w:r>
        <w:rPr>
          <w:sz w:val="28"/>
          <w:szCs w:val="28"/>
        </w:rPr>
        <w:t>1.6.7</w:t>
      </w:r>
      <w:r w:rsidR="006A1506">
        <w:rPr>
          <w:sz w:val="28"/>
          <w:szCs w:val="28"/>
        </w:rPr>
        <w:t>.</w:t>
      </w:r>
      <w:r w:rsidR="006A1506">
        <w:rPr>
          <w:sz w:val="28"/>
          <w:szCs w:val="28"/>
        </w:rPr>
        <w:tab/>
        <w:t xml:space="preserve">Консультации в письменной или электронной форме предоставляются специалистами </w:t>
      </w:r>
      <w:r w:rsidR="00F91030">
        <w:rPr>
          <w:sz w:val="28"/>
          <w:szCs w:val="28"/>
        </w:rPr>
        <w:t>администрации Ивановского сельсовета,</w:t>
      </w:r>
      <w:r w:rsidR="00766353" w:rsidRPr="00766353">
        <w:rPr>
          <w:sz w:val="28"/>
          <w:szCs w:val="28"/>
        </w:rPr>
        <w:t xml:space="preserve"> </w:t>
      </w:r>
      <w:r w:rsidR="00766353">
        <w:rPr>
          <w:sz w:val="28"/>
          <w:szCs w:val="28"/>
        </w:rPr>
        <w:t xml:space="preserve">ОБУ «МФЦ», </w:t>
      </w:r>
      <w:r>
        <w:rPr>
          <w:sz w:val="28"/>
          <w:szCs w:val="28"/>
        </w:rPr>
        <w:t xml:space="preserve"> </w:t>
      </w:r>
      <w:r w:rsidR="006A1506">
        <w:rPr>
          <w:sz w:val="28"/>
          <w:szCs w:val="28"/>
        </w:rPr>
        <w:t>предоставляющими муниципальную услугу, на основании письменного обращения гражданина или обращения, направленного по электронной почте, в течение 30 календарных дней после его получения.</w:t>
      </w:r>
    </w:p>
    <w:p w:rsidR="006A1506" w:rsidRDefault="007B5B54">
      <w:pPr>
        <w:autoSpaceDE w:val="0"/>
        <w:ind w:firstLine="737"/>
        <w:jc w:val="both"/>
        <w:rPr>
          <w:sz w:val="28"/>
          <w:szCs w:val="28"/>
        </w:rPr>
      </w:pPr>
      <w:r>
        <w:rPr>
          <w:sz w:val="28"/>
          <w:szCs w:val="28"/>
        </w:rPr>
        <w:t>1.6.8</w:t>
      </w:r>
      <w:r w:rsidR="006A1506">
        <w:rPr>
          <w:sz w:val="28"/>
          <w:szCs w:val="28"/>
        </w:rPr>
        <w:t>.</w:t>
      </w:r>
      <w:r w:rsidR="006A1506">
        <w:rPr>
          <w:sz w:val="28"/>
          <w:szCs w:val="28"/>
        </w:rPr>
        <w:tab/>
        <w:t>При ответах на телефонные звонки и устные об</w:t>
      </w:r>
      <w:r w:rsidR="00F91030">
        <w:rPr>
          <w:sz w:val="28"/>
          <w:szCs w:val="28"/>
        </w:rPr>
        <w:t>ращения специалисты Администрации Ивановского сельсовета</w:t>
      </w:r>
      <w:r>
        <w:rPr>
          <w:sz w:val="28"/>
          <w:szCs w:val="28"/>
        </w:rPr>
        <w:t xml:space="preserve">, </w:t>
      </w:r>
      <w:r w:rsidR="00766353">
        <w:rPr>
          <w:sz w:val="28"/>
          <w:szCs w:val="28"/>
        </w:rPr>
        <w:t xml:space="preserve">ОБУ «МФЦ», </w:t>
      </w:r>
      <w:r w:rsidR="006A1506">
        <w:rPr>
          <w:sz w:val="28"/>
          <w:szCs w:val="28"/>
        </w:rPr>
        <w:t>предоставляющие муниципальную услугу, информируют обратившихся граждан по интересующим их вопросам в рамках оказания данной муниципальной услуги.</w:t>
      </w:r>
    </w:p>
    <w:p w:rsidR="006A1506" w:rsidRDefault="006A1506">
      <w:pPr>
        <w:autoSpaceDE w:val="0"/>
        <w:ind w:firstLine="540"/>
        <w:jc w:val="both"/>
        <w:rPr>
          <w:sz w:val="28"/>
          <w:szCs w:val="28"/>
        </w:rPr>
      </w:pPr>
      <w:r>
        <w:rPr>
          <w:sz w:val="28"/>
          <w:szCs w:val="28"/>
        </w:rPr>
        <w:t>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6A1506" w:rsidRDefault="006A1506">
      <w:pPr>
        <w:autoSpaceDE w:val="0"/>
        <w:ind w:firstLine="540"/>
        <w:jc w:val="both"/>
        <w:rPr>
          <w:sz w:val="28"/>
          <w:szCs w:val="28"/>
        </w:rPr>
      </w:pPr>
      <w:r>
        <w:rPr>
          <w:sz w:val="28"/>
          <w:szCs w:val="28"/>
        </w:rPr>
        <w:t xml:space="preserve">При осуществлении консультации </w:t>
      </w:r>
      <w:r w:rsidR="00766353">
        <w:rPr>
          <w:sz w:val="28"/>
          <w:szCs w:val="28"/>
        </w:rPr>
        <w:t>,</w:t>
      </w:r>
      <w:r>
        <w:rPr>
          <w:sz w:val="28"/>
          <w:szCs w:val="28"/>
        </w:rPr>
        <w:t xml:space="preserve">специалист в краткой форме сообщает условия и порядок предоставления муниципальной услуги с указанием действий, которые следует предпринять получателю муниципальной услуги. </w:t>
      </w:r>
    </w:p>
    <w:p w:rsidR="006A1506" w:rsidRDefault="006A1506">
      <w:pPr>
        <w:autoSpaceDE w:val="0"/>
        <w:ind w:firstLine="540"/>
        <w:jc w:val="both"/>
        <w:rPr>
          <w:sz w:val="28"/>
          <w:szCs w:val="28"/>
        </w:rPr>
      </w:pPr>
      <w:r>
        <w:rPr>
          <w:sz w:val="28"/>
          <w:szCs w:val="28"/>
        </w:rPr>
        <w:t>При постановке обратившимся гражданином вопросов, не входящих в компетенцию специалиста, предоставляющего муниципальную услугу, телефонный звонок переадресуется другому специалисту</w:t>
      </w:r>
      <w:r w:rsidR="00F91030">
        <w:rPr>
          <w:sz w:val="28"/>
          <w:szCs w:val="28"/>
        </w:rPr>
        <w:t xml:space="preserve"> Администрации Ивановского сельсовета,</w:t>
      </w:r>
      <w:r w:rsidR="00766353" w:rsidRPr="00766353">
        <w:rPr>
          <w:sz w:val="28"/>
          <w:szCs w:val="28"/>
        </w:rPr>
        <w:t xml:space="preserve"> </w:t>
      </w:r>
      <w:r w:rsidR="00766353">
        <w:rPr>
          <w:sz w:val="28"/>
          <w:szCs w:val="28"/>
        </w:rPr>
        <w:t xml:space="preserve">ОБУ «МФЦ», </w:t>
      </w:r>
      <w:r w:rsidR="00F91030">
        <w:rPr>
          <w:sz w:val="28"/>
          <w:szCs w:val="28"/>
        </w:rPr>
        <w:t xml:space="preserve"> </w:t>
      </w:r>
      <w:r>
        <w:rPr>
          <w:sz w:val="28"/>
          <w:szCs w:val="28"/>
        </w:rPr>
        <w:t>либо гражданину сообщается наименование организации, в которой можно получить необходимую информацию.</w:t>
      </w:r>
    </w:p>
    <w:p w:rsidR="007B5B54" w:rsidRDefault="007B5B54">
      <w:pPr>
        <w:autoSpaceDE w:val="0"/>
        <w:ind w:firstLine="540"/>
        <w:jc w:val="both"/>
        <w:rPr>
          <w:sz w:val="28"/>
          <w:szCs w:val="28"/>
        </w:rPr>
      </w:pPr>
      <w:r>
        <w:rPr>
          <w:sz w:val="28"/>
          <w:szCs w:val="28"/>
        </w:rPr>
        <w:t xml:space="preserve">1.6.9. В случае направления запроса в другие государственные органы, органы местного самоуправления или </w:t>
      </w:r>
      <w:r w:rsidR="00F91030">
        <w:rPr>
          <w:sz w:val="28"/>
          <w:szCs w:val="28"/>
        </w:rPr>
        <w:t>должностному лицу, Глава Ивановского сельсовета</w:t>
      </w:r>
      <w:r w:rsidR="00766353">
        <w:rPr>
          <w:sz w:val="28"/>
          <w:szCs w:val="28"/>
        </w:rPr>
        <w:t xml:space="preserve">, руководитель ОБУ «МФЦ», </w:t>
      </w:r>
      <w:r>
        <w:rPr>
          <w:sz w:val="28"/>
          <w:szCs w:val="28"/>
        </w:rPr>
        <w:t xml:space="preserve">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7B5B54" w:rsidRDefault="007B5B54">
      <w:pPr>
        <w:autoSpaceDE w:val="0"/>
        <w:ind w:firstLine="540"/>
        <w:jc w:val="both"/>
        <w:rPr>
          <w:sz w:val="28"/>
          <w:szCs w:val="28"/>
        </w:rPr>
      </w:pPr>
      <w:r>
        <w:rPr>
          <w:sz w:val="28"/>
          <w:szCs w:val="28"/>
        </w:rPr>
        <w:t>1.6.10. При личном обращении заявителя за консультацией по вопросам предоставления муниципальной услуги в</w:t>
      </w:r>
      <w:r w:rsidR="00F91030">
        <w:rPr>
          <w:sz w:val="28"/>
          <w:szCs w:val="28"/>
        </w:rPr>
        <w:t xml:space="preserve"> Администрацию Ивановского сельсовета</w:t>
      </w:r>
      <w:r>
        <w:rPr>
          <w:sz w:val="28"/>
          <w:szCs w:val="28"/>
        </w:rPr>
        <w:t>,</w:t>
      </w:r>
      <w:r w:rsidR="00766353" w:rsidRPr="00766353">
        <w:rPr>
          <w:sz w:val="28"/>
          <w:szCs w:val="28"/>
        </w:rPr>
        <w:t xml:space="preserve"> </w:t>
      </w:r>
      <w:r w:rsidR="00766353">
        <w:rPr>
          <w:sz w:val="28"/>
          <w:szCs w:val="28"/>
        </w:rPr>
        <w:t xml:space="preserve">ОБУ «МФЦ», </w:t>
      </w:r>
      <w:r>
        <w:rPr>
          <w:sz w:val="28"/>
          <w:szCs w:val="28"/>
        </w:rPr>
        <w:t xml:space="preserve"> специалист выдает заявителю список документов, необходимых для предоставления муниципальной услуги, в том числе, бланк заявления о предоставлении муниципальной услуги, для заполнения.</w:t>
      </w:r>
    </w:p>
    <w:p w:rsidR="006A1506" w:rsidRDefault="006A1506">
      <w:pPr>
        <w:autoSpaceDE w:val="0"/>
        <w:ind w:firstLine="540"/>
        <w:jc w:val="both"/>
      </w:pPr>
    </w:p>
    <w:p w:rsidR="006A1506" w:rsidRPr="00BE70A7" w:rsidRDefault="006A1506" w:rsidP="00BE70A7">
      <w:pPr>
        <w:numPr>
          <w:ilvl w:val="2"/>
          <w:numId w:val="1"/>
        </w:numPr>
        <w:autoSpaceDE w:val="0"/>
        <w:jc w:val="center"/>
        <w:rPr>
          <w:b/>
          <w:sz w:val="28"/>
          <w:szCs w:val="28"/>
        </w:rPr>
      </w:pPr>
      <w:r w:rsidRPr="00BE70A7">
        <w:rPr>
          <w:b/>
          <w:sz w:val="28"/>
          <w:szCs w:val="28"/>
        </w:rPr>
        <w:t>Стандарт предоставления муниципальной услуги</w:t>
      </w:r>
    </w:p>
    <w:p w:rsidR="006A1506" w:rsidRPr="00BE70A7" w:rsidRDefault="006A1506" w:rsidP="00BE70A7">
      <w:pPr>
        <w:autoSpaceDE w:val="0"/>
        <w:ind w:firstLine="737"/>
        <w:jc w:val="center"/>
        <w:rPr>
          <w:b/>
          <w:sz w:val="28"/>
          <w:szCs w:val="28"/>
        </w:rPr>
      </w:pPr>
    </w:p>
    <w:p w:rsidR="00CE2A8A" w:rsidRPr="00BE70A7" w:rsidRDefault="006A1506" w:rsidP="00BE70A7">
      <w:pPr>
        <w:autoSpaceDE w:val="0"/>
        <w:ind w:firstLine="737"/>
        <w:jc w:val="center"/>
        <w:rPr>
          <w:b/>
          <w:sz w:val="28"/>
          <w:szCs w:val="28"/>
        </w:rPr>
      </w:pPr>
      <w:r w:rsidRPr="00BE70A7">
        <w:rPr>
          <w:b/>
          <w:sz w:val="28"/>
          <w:szCs w:val="28"/>
        </w:rPr>
        <w:t>2.1.</w:t>
      </w:r>
      <w:r w:rsidRPr="00BE70A7">
        <w:rPr>
          <w:b/>
          <w:sz w:val="28"/>
          <w:szCs w:val="28"/>
        </w:rPr>
        <w:tab/>
        <w:t>Наименование муниципальной услуги</w:t>
      </w:r>
      <w:r w:rsidR="00CE2A8A" w:rsidRPr="00BE70A7">
        <w:rPr>
          <w:b/>
          <w:sz w:val="28"/>
          <w:szCs w:val="28"/>
        </w:rPr>
        <w:t>.</w:t>
      </w:r>
    </w:p>
    <w:p w:rsidR="00BE70A7" w:rsidRDefault="00BE70A7">
      <w:pPr>
        <w:autoSpaceDE w:val="0"/>
        <w:ind w:firstLine="737"/>
        <w:jc w:val="both"/>
        <w:rPr>
          <w:b/>
          <w:sz w:val="28"/>
          <w:szCs w:val="28"/>
        </w:rPr>
      </w:pPr>
    </w:p>
    <w:p w:rsidR="006A1506" w:rsidRDefault="00CE2A8A">
      <w:pPr>
        <w:autoSpaceDE w:val="0"/>
        <w:ind w:firstLine="737"/>
        <w:jc w:val="both"/>
        <w:rPr>
          <w:sz w:val="28"/>
          <w:szCs w:val="28"/>
        </w:rPr>
      </w:pPr>
      <w:r>
        <w:rPr>
          <w:b/>
          <w:sz w:val="28"/>
          <w:szCs w:val="28"/>
        </w:rPr>
        <w:t xml:space="preserve"> </w:t>
      </w:r>
      <w:r w:rsidRPr="00CE2A8A">
        <w:rPr>
          <w:sz w:val="28"/>
          <w:szCs w:val="28"/>
        </w:rPr>
        <w:t>П</w:t>
      </w:r>
      <w:r w:rsidR="006A1506">
        <w:rPr>
          <w:sz w:val="28"/>
          <w:szCs w:val="28"/>
        </w:rPr>
        <w:t>рием заявлений, документов,</w:t>
      </w:r>
      <w:r w:rsidR="00DA4A7A">
        <w:rPr>
          <w:sz w:val="28"/>
          <w:szCs w:val="28"/>
        </w:rPr>
        <w:t xml:space="preserve"> а также</w:t>
      </w:r>
      <w:r w:rsidR="006A1506">
        <w:rPr>
          <w:sz w:val="28"/>
          <w:szCs w:val="28"/>
        </w:rPr>
        <w:t xml:space="preserve"> постановка граждан на учет в качестве нуждающихся в жилых помещениях.</w:t>
      </w:r>
    </w:p>
    <w:p w:rsidR="00BE70A7" w:rsidRPr="00BE70A7" w:rsidRDefault="00BE70A7" w:rsidP="00BE70A7">
      <w:pPr>
        <w:autoSpaceDE w:val="0"/>
        <w:ind w:firstLine="737"/>
        <w:jc w:val="center"/>
        <w:rPr>
          <w:b/>
          <w:sz w:val="28"/>
          <w:szCs w:val="28"/>
        </w:rPr>
      </w:pPr>
    </w:p>
    <w:p w:rsidR="006A1506" w:rsidRPr="00BE70A7" w:rsidRDefault="006A1506" w:rsidP="00BE70A7">
      <w:pPr>
        <w:autoSpaceDE w:val="0"/>
        <w:ind w:firstLine="737"/>
        <w:jc w:val="center"/>
        <w:rPr>
          <w:b/>
          <w:sz w:val="28"/>
          <w:szCs w:val="28"/>
        </w:rPr>
      </w:pPr>
      <w:r w:rsidRPr="00BE70A7">
        <w:rPr>
          <w:b/>
          <w:sz w:val="28"/>
          <w:szCs w:val="28"/>
        </w:rPr>
        <w:t>2.2.</w:t>
      </w:r>
      <w:r w:rsidRPr="00BE70A7">
        <w:rPr>
          <w:b/>
          <w:sz w:val="28"/>
          <w:szCs w:val="28"/>
        </w:rPr>
        <w:tab/>
        <w:t>Наименование органа, предоставляющего муниципальную услугу.</w:t>
      </w:r>
    </w:p>
    <w:p w:rsidR="00BE70A7" w:rsidRDefault="00BE70A7">
      <w:pPr>
        <w:autoSpaceDE w:val="0"/>
        <w:ind w:firstLine="737"/>
        <w:jc w:val="both"/>
        <w:rPr>
          <w:b/>
          <w:sz w:val="28"/>
          <w:szCs w:val="28"/>
        </w:rPr>
      </w:pPr>
    </w:p>
    <w:p w:rsidR="006A1506" w:rsidRDefault="006A1506">
      <w:pPr>
        <w:autoSpaceDE w:val="0"/>
        <w:ind w:firstLine="708"/>
        <w:jc w:val="both"/>
        <w:rPr>
          <w:sz w:val="28"/>
          <w:szCs w:val="28"/>
        </w:rPr>
      </w:pPr>
      <w:r>
        <w:rPr>
          <w:sz w:val="28"/>
          <w:szCs w:val="28"/>
        </w:rPr>
        <w:t xml:space="preserve">2.2.1. Предоставление муниципальной услуги по приему заявлений, документов, постановке граждан на учет в качестве нуждающихся в жилых помещениях, осуществляет </w:t>
      </w:r>
      <w:r w:rsidR="00F91030">
        <w:rPr>
          <w:sz w:val="28"/>
          <w:szCs w:val="28"/>
        </w:rPr>
        <w:t>Администрация Ивановского сельсовета</w:t>
      </w:r>
      <w:r>
        <w:rPr>
          <w:sz w:val="28"/>
          <w:szCs w:val="28"/>
        </w:rPr>
        <w:t xml:space="preserve"> посредством приема заявлений, документов, постановки граждан на учет в качестве нуждающихся в жилых помещениях.</w:t>
      </w:r>
    </w:p>
    <w:p w:rsidR="00BE7DC1" w:rsidRDefault="00C52A68" w:rsidP="00C52A68">
      <w:pPr>
        <w:pStyle w:val="a9"/>
        <w:spacing w:before="0" w:after="0"/>
        <w:jc w:val="both"/>
        <w:rPr>
          <w:sz w:val="28"/>
          <w:szCs w:val="28"/>
        </w:rPr>
      </w:pPr>
      <w:r>
        <w:rPr>
          <w:sz w:val="28"/>
          <w:szCs w:val="28"/>
        </w:rPr>
        <w:t xml:space="preserve">         2.2.2</w:t>
      </w:r>
      <w:r w:rsidR="006A1506">
        <w:rPr>
          <w:sz w:val="28"/>
          <w:szCs w:val="28"/>
        </w:rPr>
        <w:t>.</w:t>
      </w:r>
      <w:r w:rsidR="00A5489A">
        <w:rPr>
          <w:sz w:val="28"/>
          <w:szCs w:val="28"/>
        </w:rPr>
        <w:t>В предоставлении муниципальной услуги участвуют</w:t>
      </w:r>
      <w:r>
        <w:rPr>
          <w:sz w:val="28"/>
          <w:szCs w:val="28"/>
        </w:rPr>
        <w:t>:</w:t>
      </w:r>
    </w:p>
    <w:p w:rsidR="006A1506" w:rsidRDefault="00C52A68">
      <w:pPr>
        <w:pStyle w:val="a9"/>
        <w:spacing w:before="0" w:after="0"/>
        <w:ind w:firstLine="737"/>
        <w:jc w:val="both"/>
        <w:rPr>
          <w:sz w:val="28"/>
          <w:szCs w:val="28"/>
        </w:rPr>
      </w:pPr>
      <w:r>
        <w:rPr>
          <w:sz w:val="28"/>
          <w:szCs w:val="28"/>
        </w:rPr>
        <w:t xml:space="preserve">- </w:t>
      </w:r>
      <w:r w:rsidR="006A1506">
        <w:rPr>
          <w:sz w:val="28"/>
          <w:szCs w:val="28"/>
        </w:rPr>
        <w:t xml:space="preserve">управление Федеральной службы регистрации, кадастра и картографии по Курской области </w:t>
      </w:r>
      <w:r w:rsidR="00A5489A">
        <w:rPr>
          <w:sz w:val="28"/>
          <w:szCs w:val="28"/>
        </w:rPr>
        <w:t xml:space="preserve">в части предоставления </w:t>
      </w:r>
      <w:r w:rsidR="00A64BDC">
        <w:rPr>
          <w:sz w:val="28"/>
          <w:szCs w:val="28"/>
        </w:rPr>
        <w:t>выписки</w:t>
      </w:r>
      <w:r w:rsidR="002F53FE" w:rsidRPr="002F53FE">
        <w:rPr>
          <w:sz w:val="28"/>
          <w:szCs w:val="28"/>
        </w:rPr>
        <w:t xml:space="preserve">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006A1506">
        <w:rPr>
          <w:sz w:val="28"/>
          <w:szCs w:val="28"/>
        </w:rPr>
        <w:t>;</w:t>
      </w:r>
    </w:p>
    <w:p w:rsidR="006A1506" w:rsidRPr="00D8161E" w:rsidRDefault="00C52A68">
      <w:pPr>
        <w:pStyle w:val="a9"/>
        <w:spacing w:before="0" w:after="0"/>
        <w:ind w:firstLine="737"/>
        <w:jc w:val="both"/>
        <w:rPr>
          <w:sz w:val="28"/>
          <w:szCs w:val="28"/>
        </w:rPr>
      </w:pPr>
      <w:r w:rsidRPr="00766353">
        <w:rPr>
          <w:b/>
          <w:sz w:val="28"/>
          <w:szCs w:val="28"/>
        </w:rPr>
        <w:t xml:space="preserve">- </w:t>
      </w:r>
      <w:r w:rsidR="008F3CA2" w:rsidRPr="00D8161E">
        <w:rPr>
          <w:sz w:val="28"/>
          <w:szCs w:val="28"/>
        </w:rPr>
        <w:t>Управление социального обеспечения Администрации Солнценвского района Курской области</w:t>
      </w:r>
      <w:r w:rsidR="00A64BDC" w:rsidRPr="00D8161E">
        <w:rPr>
          <w:sz w:val="28"/>
          <w:szCs w:val="28"/>
        </w:rPr>
        <w:t>, в части предоставления справки о присвоении статуса малоимущего гражданина</w:t>
      </w:r>
      <w:r w:rsidR="006A1506" w:rsidRPr="00D8161E">
        <w:rPr>
          <w:sz w:val="28"/>
          <w:szCs w:val="28"/>
        </w:rPr>
        <w:t>;</w:t>
      </w:r>
    </w:p>
    <w:p w:rsidR="00062D09" w:rsidRPr="00D8161E" w:rsidRDefault="00BC61F4" w:rsidP="00A64BDC">
      <w:pPr>
        <w:pStyle w:val="a9"/>
        <w:spacing w:before="0" w:after="0"/>
        <w:ind w:firstLine="708"/>
        <w:jc w:val="both"/>
        <w:rPr>
          <w:sz w:val="28"/>
          <w:szCs w:val="28"/>
        </w:rPr>
      </w:pPr>
      <w:r w:rsidRPr="00D8161E">
        <w:rPr>
          <w:sz w:val="28"/>
          <w:szCs w:val="28"/>
        </w:rPr>
        <w:t xml:space="preserve">- </w:t>
      </w:r>
      <w:r w:rsidR="008F3CA2" w:rsidRPr="00D8161E">
        <w:rPr>
          <w:sz w:val="28"/>
          <w:szCs w:val="28"/>
        </w:rPr>
        <w:t>межведомственная комиссия по признанию объектов жилищного, гражданского и производственного назначения , непригодными для эксплуатации на территории Солнцевского района,</w:t>
      </w:r>
      <w:r w:rsidR="003E480C" w:rsidRPr="00D8161E">
        <w:rPr>
          <w:sz w:val="28"/>
          <w:szCs w:val="28"/>
        </w:rPr>
        <w:t xml:space="preserve"> в части предоставления заключения  о признании жилого дома (части жилого дома) непригодным для проживания;</w:t>
      </w:r>
    </w:p>
    <w:p w:rsidR="00FB53F2" w:rsidRPr="00D8161E" w:rsidRDefault="00C52A68" w:rsidP="00FB53F2">
      <w:pPr>
        <w:ind w:firstLine="708"/>
        <w:jc w:val="both"/>
        <w:rPr>
          <w:sz w:val="28"/>
          <w:szCs w:val="28"/>
        </w:rPr>
      </w:pPr>
      <w:r w:rsidRPr="00D8161E">
        <w:rPr>
          <w:sz w:val="28"/>
          <w:szCs w:val="28"/>
        </w:rPr>
        <w:t>- п</w:t>
      </w:r>
      <w:r w:rsidR="00A64BDC" w:rsidRPr="00D8161E">
        <w:rPr>
          <w:sz w:val="28"/>
          <w:szCs w:val="28"/>
        </w:rPr>
        <w:t>енси</w:t>
      </w:r>
      <w:r w:rsidRPr="00D8161E">
        <w:rPr>
          <w:sz w:val="28"/>
          <w:szCs w:val="28"/>
        </w:rPr>
        <w:t>онный фонд Российской Федерации</w:t>
      </w:r>
      <w:r w:rsidR="00A64BDC" w:rsidRPr="00D8161E">
        <w:rPr>
          <w:sz w:val="28"/>
          <w:szCs w:val="28"/>
        </w:rPr>
        <w:t xml:space="preserve"> в части предоставления </w:t>
      </w:r>
      <w:r w:rsidR="00BE7DC1" w:rsidRPr="00D8161E">
        <w:rPr>
          <w:sz w:val="28"/>
          <w:szCs w:val="28"/>
        </w:rPr>
        <w:t>справки</w:t>
      </w:r>
      <w:r w:rsidR="00FB53F2" w:rsidRPr="00D8161E">
        <w:rPr>
          <w:sz w:val="28"/>
          <w:szCs w:val="28"/>
        </w:rPr>
        <w:t xml:space="preserve"> о продолжительности периодов работы в районах Крайнего Севера и приравненных к ним местностях, с учетом которых определено право на пенсию по соответствующему основанию и (или) исчислен размер пенсии</w:t>
      </w:r>
      <w:r w:rsidR="005F6147" w:rsidRPr="00D8161E">
        <w:rPr>
          <w:sz w:val="28"/>
          <w:szCs w:val="28"/>
        </w:rPr>
        <w:t>.</w:t>
      </w:r>
    </w:p>
    <w:p w:rsidR="00F60AF0" w:rsidRDefault="00C52A68" w:rsidP="00C52A68">
      <w:pPr>
        <w:ind w:firstLine="708"/>
        <w:jc w:val="both"/>
        <w:rPr>
          <w:sz w:val="28"/>
          <w:szCs w:val="28"/>
        </w:rPr>
      </w:pPr>
      <w:r w:rsidRPr="00C52A68">
        <w:rPr>
          <w:sz w:val="28"/>
          <w:szCs w:val="28"/>
        </w:rPr>
        <w:t xml:space="preserve">В соответствии с пунктом 3 статьи 7 Федерального закона от 27.07.2010 года № 210-ФЗ «Об организации предоставления государственных и муниципальных услуг» </w:t>
      </w:r>
      <w:r w:rsidR="00F91030">
        <w:rPr>
          <w:sz w:val="28"/>
          <w:szCs w:val="28"/>
        </w:rPr>
        <w:t>Администрация Ивановского сельсовета</w:t>
      </w:r>
      <w:r w:rsidRPr="00C52A68">
        <w:rPr>
          <w:sz w:val="28"/>
          <w:szCs w:val="28"/>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Администрации </w:t>
      </w:r>
      <w:r w:rsidR="00113E7B">
        <w:rPr>
          <w:sz w:val="28"/>
          <w:szCs w:val="28"/>
        </w:rPr>
        <w:t>Ивановского сельсовета Солнцевского района</w:t>
      </w:r>
      <w:r w:rsidRPr="00C52A68">
        <w:rPr>
          <w:sz w:val="28"/>
          <w:szCs w:val="28"/>
        </w:rPr>
        <w:t xml:space="preserve"> Курской области.</w:t>
      </w:r>
    </w:p>
    <w:p w:rsidR="00BE70A7" w:rsidRPr="00FB53F2" w:rsidRDefault="00BE70A7" w:rsidP="00C52A68">
      <w:pPr>
        <w:ind w:firstLine="708"/>
        <w:jc w:val="both"/>
        <w:rPr>
          <w:sz w:val="28"/>
          <w:szCs w:val="28"/>
        </w:rPr>
      </w:pPr>
    </w:p>
    <w:p w:rsidR="006A1506" w:rsidRDefault="006A1506" w:rsidP="00BE70A7">
      <w:pPr>
        <w:autoSpaceDE w:val="0"/>
        <w:ind w:firstLine="737"/>
        <w:jc w:val="center"/>
        <w:rPr>
          <w:b/>
          <w:sz w:val="28"/>
          <w:szCs w:val="28"/>
        </w:rPr>
      </w:pPr>
      <w:r w:rsidRPr="00C52A68">
        <w:rPr>
          <w:b/>
          <w:sz w:val="28"/>
          <w:szCs w:val="28"/>
        </w:rPr>
        <w:t>2.3.</w:t>
      </w:r>
      <w:r w:rsidRPr="00C52A68">
        <w:rPr>
          <w:b/>
          <w:sz w:val="28"/>
          <w:szCs w:val="28"/>
        </w:rPr>
        <w:tab/>
      </w:r>
      <w:r w:rsidR="00C52A68">
        <w:rPr>
          <w:b/>
          <w:sz w:val="28"/>
          <w:szCs w:val="28"/>
        </w:rPr>
        <w:t>Описание р</w:t>
      </w:r>
      <w:r w:rsidRPr="00C52A68">
        <w:rPr>
          <w:b/>
          <w:sz w:val="28"/>
          <w:szCs w:val="28"/>
        </w:rPr>
        <w:t>езультат</w:t>
      </w:r>
      <w:r w:rsidR="00C52A68">
        <w:rPr>
          <w:b/>
          <w:sz w:val="28"/>
          <w:szCs w:val="28"/>
        </w:rPr>
        <w:t>а</w:t>
      </w:r>
      <w:r>
        <w:rPr>
          <w:b/>
          <w:sz w:val="28"/>
          <w:szCs w:val="28"/>
        </w:rPr>
        <w:t xml:space="preserve"> предоставления муниципальной услуги.</w:t>
      </w:r>
    </w:p>
    <w:p w:rsidR="00BE70A7" w:rsidRDefault="00BE70A7">
      <w:pPr>
        <w:autoSpaceDE w:val="0"/>
        <w:ind w:firstLine="737"/>
        <w:jc w:val="both"/>
        <w:rPr>
          <w:b/>
          <w:sz w:val="28"/>
          <w:szCs w:val="28"/>
        </w:rPr>
      </w:pPr>
    </w:p>
    <w:p w:rsidR="006A1506" w:rsidRDefault="006A1506">
      <w:pPr>
        <w:autoSpaceDE w:val="0"/>
        <w:ind w:firstLine="708"/>
        <w:jc w:val="both"/>
        <w:rPr>
          <w:sz w:val="28"/>
          <w:szCs w:val="28"/>
        </w:rPr>
      </w:pPr>
      <w:r>
        <w:rPr>
          <w:sz w:val="28"/>
          <w:szCs w:val="28"/>
        </w:rPr>
        <w:t xml:space="preserve">Результатом предоставления муниципальной услуги является выдача заявителю выписки из постановления </w:t>
      </w:r>
      <w:r w:rsidR="003A127E">
        <w:rPr>
          <w:sz w:val="28"/>
          <w:szCs w:val="28"/>
        </w:rPr>
        <w:t>Администрации Ивановского сельсовета Солнцевского района</w:t>
      </w:r>
      <w:r>
        <w:rPr>
          <w:sz w:val="28"/>
          <w:szCs w:val="28"/>
        </w:rPr>
        <w:t xml:space="preserve">           «О жилищных вопросах» (принятие решения): </w:t>
      </w:r>
    </w:p>
    <w:p w:rsidR="006A1506" w:rsidRDefault="006A1506">
      <w:pPr>
        <w:autoSpaceDE w:val="0"/>
        <w:ind w:firstLine="737"/>
        <w:jc w:val="both"/>
        <w:rPr>
          <w:sz w:val="28"/>
          <w:szCs w:val="28"/>
        </w:rPr>
      </w:pPr>
      <w:r>
        <w:rPr>
          <w:sz w:val="28"/>
          <w:szCs w:val="28"/>
        </w:rPr>
        <w:t>2.3.1.</w:t>
      </w:r>
      <w:r>
        <w:rPr>
          <w:sz w:val="28"/>
          <w:szCs w:val="28"/>
        </w:rPr>
        <w:tab/>
        <w:t xml:space="preserve">об удовлетворении заявления о постановке на учет в качестве нуждающегося в жилом помещении; </w:t>
      </w:r>
    </w:p>
    <w:p w:rsidR="006A1506" w:rsidRDefault="006A1506">
      <w:pPr>
        <w:autoSpaceDE w:val="0"/>
        <w:ind w:firstLine="737"/>
        <w:jc w:val="both"/>
        <w:rPr>
          <w:sz w:val="28"/>
          <w:szCs w:val="28"/>
        </w:rPr>
      </w:pPr>
      <w:r>
        <w:rPr>
          <w:sz w:val="28"/>
          <w:szCs w:val="28"/>
        </w:rPr>
        <w:t>2.3.2.</w:t>
      </w:r>
      <w:r>
        <w:rPr>
          <w:sz w:val="28"/>
          <w:szCs w:val="28"/>
        </w:rPr>
        <w:tab/>
        <w:t>об отказе в принятии заявителя на учет в качестве нуждающегося в жилом помещении с указанием мотивов отказа.</w:t>
      </w:r>
    </w:p>
    <w:p w:rsidR="00BE70A7" w:rsidRDefault="00BE70A7">
      <w:pPr>
        <w:autoSpaceDE w:val="0"/>
        <w:ind w:firstLine="737"/>
        <w:jc w:val="both"/>
        <w:rPr>
          <w:sz w:val="28"/>
          <w:szCs w:val="28"/>
        </w:rPr>
      </w:pPr>
    </w:p>
    <w:p w:rsidR="006A1506" w:rsidRDefault="006A1506" w:rsidP="00BE70A7">
      <w:pPr>
        <w:autoSpaceDE w:val="0"/>
        <w:ind w:firstLine="737"/>
        <w:jc w:val="center"/>
        <w:rPr>
          <w:b/>
          <w:sz w:val="28"/>
          <w:szCs w:val="28"/>
        </w:rPr>
      </w:pPr>
      <w:r w:rsidRPr="00C52A68">
        <w:rPr>
          <w:b/>
          <w:sz w:val="28"/>
          <w:szCs w:val="28"/>
        </w:rPr>
        <w:t>2.4.</w:t>
      </w:r>
      <w:r>
        <w:rPr>
          <w:sz w:val="28"/>
          <w:szCs w:val="28"/>
        </w:rPr>
        <w:tab/>
      </w:r>
      <w:r>
        <w:rPr>
          <w:b/>
          <w:sz w:val="28"/>
          <w:szCs w:val="28"/>
        </w:rPr>
        <w:t>Срок предоставления муниципальной услуги.</w:t>
      </w:r>
    </w:p>
    <w:p w:rsidR="00BE70A7" w:rsidRDefault="00BE70A7">
      <w:pPr>
        <w:autoSpaceDE w:val="0"/>
        <w:ind w:firstLine="737"/>
        <w:jc w:val="both"/>
        <w:rPr>
          <w:b/>
          <w:sz w:val="28"/>
          <w:szCs w:val="28"/>
        </w:rPr>
      </w:pPr>
    </w:p>
    <w:p w:rsidR="006A1506" w:rsidRDefault="006A1506">
      <w:pPr>
        <w:autoSpaceDE w:val="0"/>
        <w:ind w:firstLine="540"/>
        <w:jc w:val="both"/>
        <w:rPr>
          <w:sz w:val="28"/>
          <w:szCs w:val="28"/>
        </w:rPr>
      </w:pPr>
      <w:r>
        <w:rPr>
          <w:sz w:val="28"/>
          <w:szCs w:val="28"/>
        </w:rPr>
        <w:t>Срок предоставления муниципальной услуги по приему заявлений, документов,</w:t>
      </w:r>
      <w:r w:rsidR="00DA4A7A">
        <w:rPr>
          <w:sz w:val="28"/>
          <w:szCs w:val="28"/>
        </w:rPr>
        <w:t xml:space="preserve"> а также</w:t>
      </w:r>
      <w:r>
        <w:rPr>
          <w:sz w:val="28"/>
          <w:szCs w:val="28"/>
        </w:rPr>
        <w:t xml:space="preserve"> постановке граждан на учет в качестве нуждающихся в жилых помещениях, об отказе в принятии на такой учет с указанием мотивов отказа составляет 30 рабочих дней со дня пред</w:t>
      </w:r>
      <w:r w:rsidR="00C52A68">
        <w:rPr>
          <w:sz w:val="28"/>
          <w:szCs w:val="28"/>
        </w:rPr>
        <w:t>ставления заявителем документов</w:t>
      </w:r>
      <w:r w:rsidR="00126FE3">
        <w:rPr>
          <w:sz w:val="28"/>
          <w:szCs w:val="28"/>
        </w:rPr>
        <w:t>.</w:t>
      </w:r>
    </w:p>
    <w:p w:rsidR="00126FE3" w:rsidRDefault="00126FE3">
      <w:pPr>
        <w:autoSpaceDE w:val="0"/>
        <w:ind w:firstLine="540"/>
        <w:jc w:val="both"/>
        <w:rPr>
          <w:sz w:val="28"/>
          <w:szCs w:val="28"/>
        </w:rPr>
      </w:pPr>
      <w:r>
        <w:rPr>
          <w:sz w:val="28"/>
          <w:szCs w:val="28"/>
        </w:rPr>
        <w:t>Срок приостановления предоставления муниципальной услуги не предусмотрен.</w:t>
      </w:r>
    </w:p>
    <w:p w:rsidR="00126FE3" w:rsidRPr="00D8161E" w:rsidRDefault="00126FE3">
      <w:pPr>
        <w:autoSpaceDE w:val="0"/>
        <w:ind w:firstLine="540"/>
        <w:jc w:val="both"/>
        <w:rPr>
          <w:sz w:val="28"/>
          <w:szCs w:val="28"/>
        </w:rPr>
      </w:pPr>
      <w:r w:rsidRPr="00D8161E">
        <w:rPr>
          <w:sz w:val="28"/>
          <w:szCs w:val="28"/>
        </w:rPr>
        <w:t>Срок выдачи (направления) документов, являющихся результатом предоставления муниципальной услуги с</w:t>
      </w:r>
      <w:r w:rsidR="006B1EFA" w:rsidRPr="00D8161E">
        <w:rPr>
          <w:sz w:val="28"/>
          <w:szCs w:val="28"/>
        </w:rPr>
        <w:t>оставляет ___</w:t>
      </w:r>
      <w:r w:rsidRPr="00D8161E">
        <w:rPr>
          <w:sz w:val="28"/>
          <w:szCs w:val="28"/>
        </w:rPr>
        <w:t xml:space="preserve">  </w:t>
      </w:r>
      <w:r w:rsidR="00BC61F4" w:rsidRPr="00D8161E">
        <w:rPr>
          <w:sz w:val="28"/>
          <w:szCs w:val="28"/>
        </w:rPr>
        <w:t>рабочих дней</w:t>
      </w:r>
      <w:r w:rsidR="006B1EFA" w:rsidRPr="00D8161E">
        <w:rPr>
          <w:sz w:val="28"/>
          <w:szCs w:val="28"/>
        </w:rPr>
        <w:t>.</w:t>
      </w:r>
    </w:p>
    <w:p w:rsidR="00BE70A7" w:rsidRPr="00D8161E" w:rsidRDefault="00BE70A7">
      <w:pPr>
        <w:autoSpaceDE w:val="0"/>
        <w:ind w:firstLine="540"/>
        <w:jc w:val="both"/>
        <w:rPr>
          <w:sz w:val="28"/>
          <w:szCs w:val="28"/>
        </w:rPr>
      </w:pPr>
    </w:p>
    <w:p w:rsidR="006A1506" w:rsidRDefault="006A1506" w:rsidP="00BE70A7">
      <w:pPr>
        <w:autoSpaceDE w:val="0"/>
        <w:ind w:firstLine="737"/>
        <w:jc w:val="center"/>
        <w:rPr>
          <w:b/>
          <w:sz w:val="28"/>
          <w:szCs w:val="28"/>
        </w:rPr>
      </w:pPr>
      <w:r w:rsidRPr="00BE70A7">
        <w:rPr>
          <w:b/>
          <w:sz w:val="28"/>
          <w:szCs w:val="28"/>
        </w:rPr>
        <w:t>2.5</w:t>
      </w:r>
      <w:r>
        <w:rPr>
          <w:sz w:val="28"/>
          <w:szCs w:val="28"/>
        </w:rPr>
        <w:t>.</w:t>
      </w:r>
      <w:r>
        <w:rPr>
          <w:sz w:val="28"/>
          <w:szCs w:val="28"/>
        </w:rPr>
        <w:tab/>
      </w:r>
      <w:r>
        <w:rPr>
          <w:b/>
          <w:sz w:val="28"/>
          <w:szCs w:val="28"/>
        </w:rPr>
        <w:t>Правовые основания для предоставления муниципальной услуги.</w:t>
      </w:r>
    </w:p>
    <w:p w:rsidR="006A1506" w:rsidRDefault="006A1506">
      <w:pPr>
        <w:autoSpaceDE w:val="0"/>
        <w:ind w:firstLine="708"/>
        <w:jc w:val="both"/>
        <w:rPr>
          <w:sz w:val="28"/>
          <w:szCs w:val="28"/>
        </w:rPr>
      </w:pPr>
      <w:r>
        <w:rPr>
          <w:sz w:val="28"/>
          <w:szCs w:val="28"/>
        </w:rPr>
        <w:t xml:space="preserve">Предоставление муниципальной услуги осуществляется в соответствии с действующим законодательством Российской Федерации и нормативно-правовыми актами муниципального образования </w:t>
      </w:r>
      <w:r w:rsidR="00113E7B">
        <w:rPr>
          <w:sz w:val="28"/>
          <w:szCs w:val="28"/>
        </w:rPr>
        <w:t>«Ивановский сельсовет</w:t>
      </w:r>
      <w:r>
        <w:rPr>
          <w:sz w:val="28"/>
          <w:szCs w:val="28"/>
        </w:rPr>
        <w:t>»:</w:t>
      </w:r>
    </w:p>
    <w:p w:rsidR="006A1506" w:rsidRDefault="00BC61F4">
      <w:pPr>
        <w:suppressAutoHyphens w:val="0"/>
        <w:autoSpaceDE w:val="0"/>
        <w:ind w:firstLine="737"/>
        <w:jc w:val="both"/>
        <w:rPr>
          <w:sz w:val="28"/>
          <w:szCs w:val="28"/>
        </w:rPr>
      </w:pPr>
      <w:r>
        <w:rPr>
          <w:sz w:val="28"/>
          <w:szCs w:val="28"/>
        </w:rPr>
        <w:t xml:space="preserve">- </w:t>
      </w:r>
      <w:r w:rsidR="006A1506">
        <w:rPr>
          <w:sz w:val="28"/>
          <w:szCs w:val="28"/>
        </w:rPr>
        <w:t>Конституцией Российской Федерации (официальный текст         Конституции РФ с внесенными в нее поправками от 30.12.2008 опубликован в изданиях: "Российская газета", N 7, 21.01.2009, "Собрание законодательства РФ", 26.01.2009, № 4, ст. 445, "Парламентская газета", № 4, 23-29.01.2009);</w:t>
      </w:r>
    </w:p>
    <w:p w:rsidR="006A1506" w:rsidRDefault="00BC61F4">
      <w:pPr>
        <w:suppressAutoHyphens w:val="0"/>
        <w:autoSpaceDE w:val="0"/>
        <w:ind w:firstLine="737"/>
        <w:jc w:val="both"/>
        <w:rPr>
          <w:sz w:val="28"/>
          <w:szCs w:val="28"/>
        </w:rPr>
      </w:pPr>
      <w:r>
        <w:rPr>
          <w:sz w:val="28"/>
          <w:szCs w:val="28"/>
        </w:rPr>
        <w:t xml:space="preserve">- </w:t>
      </w:r>
      <w:r w:rsidR="006A1506">
        <w:rPr>
          <w:sz w:val="28"/>
          <w:szCs w:val="28"/>
        </w:rPr>
        <w:t>Жилищным кодексом Российской Федерации (первоначальный текст документа опубликован в изданиях: "Собрание законодательства РФ", 03.01.2005, № 1 (часть 1), ст. 14, "Российская газета", № 1, 12.01.2005,      "Парламентская газета", № 7-8, 15.01.2005);</w:t>
      </w:r>
    </w:p>
    <w:p w:rsidR="006A1506" w:rsidRDefault="00BC61F4">
      <w:pPr>
        <w:suppressAutoHyphens w:val="0"/>
        <w:autoSpaceDE w:val="0"/>
        <w:ind w:firstLine="737"/>
        <w:jc w:val="both"/>
        <w:rPr>
          <w:sz w:val="28"/>
          <w:szCs w:val="28"/>
        </w:rPr>
      </w:pPr>
      <w:r>
        <w:rPr>
          <w:sz w:val="28"/>
          <w:szCs w:val="28"/>
        </w:rPr>
        <w:t xml:space="preserve">- </w:t>
      </w:r>
      <w:r w:rsidR="006A1506">
        <w:rPr>
          <w:sz w:val="28"/>
          <w:szCs w:val="28"/>
        </w:rPr>
        <w:t>Федеральным законом от 29.12.2004 №189-ФЗ «О введение в действие Жилищного Кодекса Российской Федерации» (первоначальный текст          документа опубликован в изданиях: "Собрание законодательства РФ", 03.01.2005, № 1 (часть 1), ст. 15, "Российская газета", № 1, 12.01.2005,      "Парламентская газета", № 7-8, 15.01.2005);</w:t>
      </w:r>
    </w:p>
    <w:p w:rsidR="006A1506" w:rsidRDefault="00BC61F4">
      <w:pPr>
        <w:suppressAutoHyphens w:val="0"/>
        <w:autoSpaceDE w:val="0"/>
        <w:ind w:firstLine="737"/>
        <w:jc w:val="both"/>
        <w:rPr>
          <w:sz w:val="28"/>
          <w:szCs w:val="28"/>
        </w:rPr>
      </w:pPr>
      <w:r>
        <w:rPr>
          <w:sz w:val="28"/>
          <w:szCs w:val="28"/>
        </w:rPr>
        <w:t xml:space="preserve">- </w:t>
      </w:r>
      <w:r w:rsidR="006A1506">
        <w:rPr>
          <w:sz w:val="28"/>
          <w:szCs w:val="28"/>
        </w:rPr>
        <w:t>Федеральным законом от 06.10.2003 № 131-ФЗ «Об общих принципах организации местного самоуправления в Российской Федерации»             (первоначальный текст документа опубликован в изданиях: "Собрание        законодательства РФ", 06.10.2003, № 40, ст. 3822, "Парламентская газета",     № 186, 08.10.2003, "Российская газета", № 202, 08.10.2003);</w:t>
      </w:r>
    </w:p>
    <w:p w:rsidR="006A1506" w:rsidRDefault="00DA4A7A">
      <w:pPr>
        <w:suppressAutoHyphens w:val="0"/>
        <w:autoSpaceDE w:val="0"/>
        <w:ind w:firstLine="737"/>
        <w:jc w:val="both"/>
        <w:rPr>
          <w:sz w:val="28"/>
          <w:szCs w:val="28"/>
        </w:rPr>
      </w:pPr>
      <w:bookmarkStart w:id="0" w:name="r22"/>
      <w:bookmarkStart w:id="1" w:name="r23"/>
      <w:bookmarkStart w:id="2" w:name="r21"/>
      <w:bookmarkStart w:id="3" w:name="r18"/>
      <w:bookmarkStart w:id="4" w:name="r19"/>
      <w:bookmarkStart w:id="5" w:name="r16"/>
      <w:bookmarkStart w:id="6" w:name="r17"/>
      <w:bookmarkStart w:id="7" w:name="r14"/>
      <w:bookmarkStart w:id="8" w:name="r15"/>
      <w:bookmarkStart w:id="9" w:name="r12"/>
      <w:bookmarkStart w:id="10" w:name="r13"/>
      <w:bookmarkStart w:id="11" w:name="r10"/>
      <w:bookmarkStart w:id="12" w:name="r11"/>
      <w:bookmarkStart w:id="13" w:name="r8"/>
      <w:bookmarkStart w:id="14" w:name="r9"/>
      <w:bookmarkStart w:id="15" w:name="r6"/>
      <w:bookmarkStart w:id="16" w:name="r7"/>
      <w:bookmarkStart w:id="17" w:name="r4"/>
      <w:bookmarkStart w:id="18" w:name="r5"/>
      <w:bookmarkStart w:id="19" w:name="r2"/>
      <w:bookmarkStart w:id="20" w:name="r3"/>
      <w:bookmarkStart w:id="21" w:name="r"/>
      <w:bookmarkStart w:id="22" w:name="r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Pr>
          <w:sz w:val="28"/>
          <w:szCs w:val="28"/>
        </w:rPr>
        <w:t xml:space="preserve">- </w:t>
      </w:r>
      <w:r w:rsidR="006A1506">
        <w:rPr>
          <w:sz w:val="28"/>
          <w:szCs w:val="28"/>
        </w:rPr>
        <w:t>Федеральным законом от 12.01.1995 № 5-ФЗ «О ветеранах» (текст     редакции от 02.01.2000 опубликован в изданиях: "Российская газета", № 1 - 3, 05.01.2000, "Парламентская газета", № 3, 06.01.2000. Первоначальный текст документа опубликован в изданиях: "Собрание законодательства РФ", 16.01.1995, № 3, ст. 168, "Российская газета", № 19, 25.01.1995;</w:t>
      </w:r>
    </w:p>
    <w:p w:rsidR="006A1506" w:rsidRDefault="00DA4A7A">
      <w:pPr>
        <w:suppressAutoHyphens w:val="0"/>
        <w:autoSpaceDE w:val="0"/>
        <w:ind w:firstLine="737"/>
        <w:jc w:val="both"/>
        <w:rPr>
          <w:sz w:val="28"/>
          <w:szCs w:val="28"/>
        </w:rPr>
      </w:pPr>
      <w:r>
        <w:rPr>
          <w:sz w:val="28"/>
          <w:szCs w:val="28"/>
        </w:rPr>
        <w:t xml:space="preserve">- </w:t>
      </w:r>
      <w:r w:rsidR="006A1506">
        <w:rPr>
          <w:sz w:val="28"/>
          <w:szCs w:val="28"/>
        </w:rPr>
        <w:t>Федеральным законом от 18.06.2001 № 77-ФЗ                                        «О предупреждении распространения туберкулёза в Российской Федерации» (первоначальный текст документа опубликован в изданиях:</w:t>
      </w:r>
    </w:p>
    <w:p w:rsidR="006A1506" w:rsidRDefault="006A1506">
      <w:pPr>
        <w:suppressAutoHyphens w:val="0"/>
        <w:autoSpaceDE w:val="0"/>
        <w:ind w:firstLine="540"/>
        <w:jc w:val="both"/>
        <w:rPr>
          <w:sz w:val="28"/>
          <w:szCs w:val="28"/>
        </w:rPr>
      </w:pPr>
      <w:r>
        <w:rPr>
          <w:sz w:val="28"/>
          <w:szCs w:val="28"/>
        </w:rPr>
        <w:t>"Парламентская газета", № 114-115, 23.06.2001, "Российская газета",     № 118-119, 23.06.2001, "Собрание законодательства РФ", 25.06.2001, № 26, ст. 2581);</w:t>
      </w:r>
    </w:p>
    <w:p w:rsidR="006A1506" w:rsidRDefault="00DA4A7A">
      <w:pPr>
        <w:suppressAutoHyphens w:val="0"/>
        <w:autoSpaceDE w:val="0"/>
        <w:ind w:firstLine="737"/>
        <w:jc w:val="both"/>
        <w:rPr>
          <w:sz w:val="28"/>
          <w:szCs w:val="28"/>
        </w:rPr>
      </w:pPr>
      <w:r>
        <w:rPr>
          <w:sz w:val="28"/>
          <w:szCs w:val="28"/>
        </w:rPr>
        <w:t xml:space="preserve">- </w:t>
      </w:r>
      <w:r w:rsidR="006A1506">
        <w:rPr>
          <w:sz w:val="28"/>
          <w:szCs w:val="28"/>
        </w:rPr>
        <w:t>Федеральным законом от 19.02.1993 № 4530-1 «О вынужденных переселенцах» (текст редакции от 20.12.1995 опубликован в изданиях: "Собрание законодательства РФ", 25.12.1995, № 52, ст. 5110</w:t>
      </w:r>
      <w:r>
        <w:rPr>
          <w:sz w:val="28"/>
          <w:szCs w:val="28"/>
        </w:rPr>
        <w:t xml:space="preserve">, "Российская газета",  </w:t>
      </w:r>
      <w:r w:rsidR="006A1506">
        <w:rPr>
          <w:sz w:val="28"/>
          <w:szCs w:val="28"/>
        </w:rPr>
        <w:t>№ 247, 28.12.1995. Первоначальный текст документа опубликован в издании "Ведомости СНД и ВС РФ", 25.03.1993, № 12, ст. 427);</w:t>
      </w:r>
    </w:p>
    <w:p w:rsidR="006A1506" w:rsidRDefault="00DA4A7A">
      <w:pPr>
        <w:suppressAutoHyphens w:val="0"/>
        <w:autoSpaceDE w:val="0"/>
        <w:ind w:firstLine="737"/>
        <w:jc w:val="both"/>
        <w:rPr>
          <w:sz w:val="28"/>
          <w:szCs w:val="28"/>
        </w:rPr>
      </w:pPr>
      <w:r>
        <w:rPr>
          <w:sz w:val="28"/>
          <w:szCs w:val="28"/>
        </w:rPr>
        <w:t xml:space="preserve">- </w:t>
      </w:r>
      <w:r w:rsidR="006A1506">
        <w:rPr>
          <w:sz w:val="28"/>
          <w:szCs w:val="28"/>
        </w:rPr>
        <w:t>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DA4A7A" w:rsidRPr="00DA4A7A" w:rsidRDefault="00DA4A7A" w:rsidP="00F53DE4">
      <w:pPr>
        <w:suppressAutoHyphens w:val="0"/>
        <w:autoSpaceDE w:val="0"/>
        <w:ind w:firstLine="737"/>
        <w:jc w:val="both"/>
        <w:rPr>
          <w:sz w:val="28"/>
          <w:szCs w:val="28"/>
        </w:rPr>
      </w:pPr>
      <w:r>
        <w:rPr>
          <w:sz w:val="28"/>
          <w:szCs w:val="28"/>
        </w:rPr>
        <w:t xml:space="preserve">- </w:t>
      </w:r>
      <w:r w:rsidR="00F53DE4">
        <w:rPr>
          <w:sz w:val="28"/>
          <w:szCs w:val="28"/>
        </w:rPr>
        <w:t xml:space="preserve">Федеральным законом Российской Федерации от 27.07.2010  </w:t>
      </w:r>
      <w:r w:rsidR="00AD2AA8" w:rsidRPr="00AD2AA8">
        <w:rPr>
          <w:sz w:val="28"/>
          <w:szCs w:val="28"/>
        </w:rPr>
        <w:t>№ 210-ФЗ «Об организации предоставления государственных и муниципальных услуг»</w:t>
      </w:r>
      <w:r w:rsidR="00AD2AA8">
        <w:rPr>
          <w:sz w:val="28"/>
          <w:szCs w:val="28"/>
        </w:rPr>
        <w:t xml:space="preserve"> (</w:t>
      </w:r>
      <w:r w:rsidR="00F53DE4">
        <w:rPr>
          <w:sz w:val="28"/>
          <w:szCs w:val="28"/>
        </w:rPr>
        <w:t>«</w:t>
      </w:r>
      <w:r w:rsidRPr="00DA4A7A">
        <w:rPr>
          <w:sz w:val="28"/>
          <w:szCs w:val="28"/>
        </w:rPr>
        <w:t>Российс</w:t>
      </w:r>
      <w:r w:rsidR="00F53DE4">
        <w:rPr>
          <w:sz w:val="28"/>
          <w:szCs w:val="28"/>
        </w:rPr>
        <w:t>кая газета», N 168, 30.07.2010, «Собрание законодательства РФ», 02.08.2010, N 31, ст. 4179)</w:t>
      </w:r>
      <w:r>
        <w:rPr>
          <w:sz w:val="28"/>
          <w:szCs w:val="28"/>
        </w:rPr>
        <w:t>;</w:t>
      </w:r>
    </w:p>
    <w:p w:rsidR="00DA4A7A" w:rsidRPr="00DA4A7A" w:rsidRDefault="00DA4A7A" w:rsidP="00DA4A7A">
      <w:pPr>
        <w:suppressAutoHyphens w:val="0"/>
        <w:autoSpaceDE w:val="0"/>
        <w:ind w:firstLine="709"/>
        <w:jc w:val="both"/>
        <w:rPr>
          <w:sz w:val="28"/>
          <w:szCs w:val="28"/>
        </w:rPr>
      </w:pPr>
      <w:r w:rsidRPr="00DA4A7A">
        <w:rPr>
          <w:sz w:val="28"/>
          <w:szCs w:val="28"/>
        </w:rPr>
        <w:t xml:space="preserve">- Постановлением Правительства Российской Федерации от 16 мая </w:t>
      </w:r>
      <w:smartTag w:uri="urn:schemas-microsoft-com:office:smarttags" w:element="metricconverter">
        <w:smartTagPr>
          <w:attr w:name="ProductID" w:val="2011 г"/>
        </w:smartTagPr>
        <w:r w:rsidRPr="00DA4A7A">
          <w:rPr>
            <w:sz w:val="28"/>
            <w:szCs w:val="28"/>
          </w:rPr>
          <w:t>2011 г</w:t>
        </w:r>
      </w:smartTag>
      <w:r w:rsidRPr="00DA4A7A">
        <w:rPr>
          <w:sz w:val="28"/>
          <w:szCs w:val="28"/>
        </w:rPr>
        <w:t>. №373-ФЗ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РФ», 30.05.2011г. №22, ст. 3169);</w:t>
      </w:r>
    </w:p>
    <w:p w:rsidR="00AD2AA8" w:rsidRDefault="00DA4A7A" w:rsidP="00DA4A7A">
      <w:pPr>
        <w:suppressAutoHyphens w:val="0"/>
        <w:autoSpaceDE w:val="0"/>
        <w:ind w:firstLine="709"/>
        <w:jc w:val="both"/>
        <w:rPr>
          <w:sz w:val="28"/>
          <w:szCs w:val="28"/>
        </w:rPr>
      </w:pPr>
      <w:r w:rsidRPr="00DA4A7A">
        <w:rPr>
          <w:sz w:val="28"/>
          <w:szCs w:val="28"/>
        </w:rPr>
        <w:t xml:space="preserve">- Постановлением Правительства Российской Федерации от 16 августа </w:t>
      </w:r>
      <w:smartTag w:uri="urn:schemas-microsoft-com:office:smarttags" w:element="metricconverter">
        <w:smartTagPr>
          <w:attr w:name="ProductID" w:val="2012 г"/>
        </w:smartTagPr>
        <w:r w:rsidRPr="00DA4A7A">
          <w:rPr>
            <w:sz w:val="28"/>
            <w:szCs w:val="28"/>
          </w:rPr>
          <w:t>2012 г</w:t>
        </w:r>
      </w:smartTag>
      <w:r w:rsidRPr="00DA4A7A">
        <w:rPr>
          <w:sz w:val="28"/>
          <w:szCs w:val="28"/>
        </w:rPr>
        <w:t>. № 840 «О порядке подачи и рассмотрения жалоб на решения и действия (бездействия)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(опубликован  в Российской газете от 22.08.2012  № 192);</w:t>
      </w:r>
    </w:p>
    <w:p w:rsidR="006A1506" w:rsidRDefault="00DA4A7A">
      <w:pPr>
        <w:suppressAutoHyphens w:val="0"/>
        <w:autoSpaceDE w:val="0"/>
        <w:ind w:firstLine="737"/>
        <w:jc w:val="both"/>
        <w:rPr>
          <w:sz w:val="28"/>
          <w:szCs w:val="28"/>
        </w:rPr>
      </w:pPr>
      <w:r>
        <w:rPr>
          <w:sz w:val="28"/>
          <w:szCs w:val="28"/>
        </w:rPr>
        <w:t>- П</w:t>
      </w:r>
      <w:r w:rsidR="006A1506">
        <w:rPr>
          <w:sz w:val="28"/>
          <w:szCs w:val="28"/>
        </w:rPr>
        <w:t>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(источник публикации: "Собрание законодательства РФ", 19.06.2006, № 25, ст. 2736, "Российская газета", № 131, 21.06.2006);</w:t>
      </w:r>
    </w:p>
    <w:p w:rsidR="006A1506" w:rsidRDefault="00DA4A7A">
      <w:pPr>
        <w:suppressAutoHyphens w:val="0"/>
        <w:autoSpaceDE w:val="0"/>
        <w:ind w:firstLine="737"/>
        <w:jc w:val="both"/>
        <w:rPr>
          <w:sz w:val="28"/>
          <w:szCs w:val="28"/>
        </w:rPr>
      </w:pPr>
      <w:r>
        <w:rPr>
          <w:sz w:val="28"/>
          <w:szCs w:val="28"/>
        </w:rPr>
        <w:t>- П</w:t>
      </w:r>
      <w:r w:rsidR="006A1506">
        <w:rPr>
          <w:sz w:val="28"/>
          <w:szCs w:val="28"/>
        </w:rPr>
        <w:t xml:space="preserve">остановлением Правительства Российской Федерации от 21.12.2004 № 817 «Об утверждении перечня заболеваний, дающих инвалидам, страдающих ими, право на дополнительную жилую площадь» (источник публикации: "Собрание законодательства РФ", 27.12.2004, </w:t>
      </w:r>
      <w:r>
        <w:rPr>
          <w:sz w:val="28"/>
          <w:szCs w:val="28"/>
        </w:rPr>
        <w:t xml:space="preserve">№ 52 (часть 2), ст. 5488,  </w:t>
      </w:r>
      <w:r w:rsidR="006A1506">
        <w:rPr>
          <w:sz w:val="28"/>
          <w:szCs w:val="28"/>
        </w:rPr>
        <w:t>"Российская газета", N 289, 29.12.2004);</w:t>
      </w:r>
    </w:p>
    <w:p w:rsidR="006A1506" w:rsidRDefault="00DA4A7A">
      <w:pPr>
        <w:suppressAutoHyphens w:val="0"/>
        <w:autoSpaceDE w:val="0"/>
        <w:ind w:firstLine="737"/>
        <w:jc w:val="both"/>
        <w:rPr>
          <w:sz w:val="28"/>
          <w:szCs w:val="28"/>
        </w:rPr>
      </w:pPr>
      <w:r>
        <w:rPr>
          <w:sz w:val="28"/>
          <w:szCs w:val="28"/>
        </w:rPr>
        <w:t>- П</w:t>
      </w:r>
      <w:r w:rsidR="006A1506">
        <w:rPr>
          <w:sz w:val="28"/>
          <w:szCs w:val="28"/>
        </w:rPr>
        <w:t>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(Первоначальный текст документа опубликован в изданиях: "Собрание законодательства РФ", 06.02.2006, № 6, ст. 702, "Российская       газета", № 28, 10.02.2006);</w:t>
      </w:r>
    </w:p>
    <w:p w:rsidR="006A1506" w:rsidRDefault="00DA4A7A">
      <w:pPr>
        <w:suppressAutoHyphens w:val="0"/>
        <w:autoSpaceDE w:val="0"/>
        <w:ind w:firstLine="737"/>
        <w:jc w:val="both"/>
        <w:rPr>
          <w:sz w:val="28"/>
          <w:szCs w:val="28"/>
        </w:rPr>
      </w:pPr>
      <w:r>
        <w:rPr>
          <w:sz w:val="28"/>
          <w:szCs w:val="28"/>
        </w:rPr>
        <w:t xml:space="preserve">- </w:t>
      </w:r>
      <w:r w:rsidR="006A1506">
        <w:rPr>
          <w:sz w:val="28"/>
          <w:szCs w:val="28"/>
        </w:rPr>
        <w:t>Законом Курской области от 20.10.2005 №70-ЗКО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(первоначальный текст документа опубликован в изданиях: "Курская правда", № 222, 01.11.2005, "Курские ведомости", № 10, октябрь, 2005);</w:t>
      </w:r>
    </w:p>
    <w:p w:rsidR="00DA4A7A" w:rsidRDefault="00DA4A7A" w:rsidP="00DA4A7A">
      <w:pPr>
        <w:suppressAutoHyphens w:val="0"/>
        <w:autoSpaceDE w:val="0"/>
        <w:ind w:firstLine="737"/>
        <w:jc w:val="both"/>
        <w:rPr>
          <w:sz w:val="28"/>
          <w:szCs w:val="28"/>
        </w:rPr>
      </w:pPr>
      <w:r>
        <w:rPr>
          <w:sz w:val="28"/>
          <w:szCs w:val="28"/>
        </w:rPr>
        <w:t xml:space="preserve">- </w:t>
      </w:r>
      <w:r w:rsidR="006A1506">
        <w:rPr>
          <w:sz w:val="28"/>
          <w:szCs w:val="28"/>
        </w:rPr>
        <w:t>Законом Курской области от 29.03.2008 №15-ЗКО «О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 (источник публикации: "Курская правда", N 52, 09.04.2008,"Курски</w:t>
      </w:r>
      <w:r>
        <w:rPr>
          <w:sz w:val="28"/>
          <w:szCs w:val="28"/>
        </w:rPr>
        <w:t>е ведомости", № 7, июль, 2008);</w:t>
      </w:r>
    </w:p>
    <w:p w:rsidR="006A1506" w:rsidRPr="0041207F" w:rsidRDefault="00DA4A7A" w:rsidP="00DA4A7A">
      <w:pPr>
        <w:suppressAutoHyphens w:val="0"/>
        <w:autoSpaceDE w:val="0"/>
        <w:ind w:firstLine="737"/>
        <w:jc w:val="both"/>
        <w:rPr>
          <w:sz w:val="28"/>
          <w:szCs w:val="28"/>
        </w:rPr>
      </w:pPr>
      <w:r w:rsidRPr="0041207F">
        <w:rPr>
          <w:sz w:val="28"/>
          <w:szCs w:val="28"/>
        </w:rPr>
        <w:t>- Р</w:t>
      </w:r>
      <w:r w:rsidR="006A1506" w:rsidRPr="0041207F">
        <w:rPr>
          <w:sz w:val="28"/>
          <w:szCs w:val="28"/>
        </w:rPr>
        <w:t xml:space="preserve">ешением </w:t>
      </w:r>
      <w:r w:rsidR="00D8161E" w:rsidRPr="0041207F">
        <w:rPr>
          <w:sz w:val="28"/>
          <w:szCs w:val="28"/>
        </w:rPr>
        <w:t xml:space="preserve">Собрания депутатов Ивановского сельсовета Солнцевского района  от 10.02.2011 года №11/3 </w:t>
      </w:r>
      <w:r w:rsidR="006A1506" w:rsidRPr="0041207F">
        <w:rPr>
          <w:sz w:val="28"/>
          <w:szCs w:val="28"/>
        </w:rPr>
        <w:t>«</w:t>
      </w:r>
      <w:r w:rsidR="0041207F" w:rsidRPr="0041207F">
        <w:rPr>
          <w:sz w:val="28"/>
          <w:szCs w:val="28"/>
        </w:rPr>
        <w:t>Об утверждении норматива (учетной нормы)общей площади жилого помещения, определяющего уровень обеспеченности жильем на территории Ивановского сельсовета».</w:t>
      </w:r>
    </w:p>
    <w:p w:rsidR="006A1506" w:rsidRDefault="006A1506">
      <w:pPr>
        <w:pStyle w:val="a9"/>
        <w:spacing w:before="0" w:after="0"/>
        <w:ind w:firstLine="737"/>
        <w:jc w:val="both"/>
        <w:rPr>
          <w:sz w:val="28"/>
          <w:szCs w:val="28"/>
        </w:rPr>
      </w:pPr>
      <w:r>
        <w:rPr>
          <w:sz w:val="28"/>
          <w:szCs w:val="28"/>
        </w:rPr>
        <w:t xml:space="preserve">иными правовыми актами Российской Федерации, Курской области, а так же иными муниципальными правовыми актами </w:t>
      </w:r>
      <w:r w:rsidR="00113E7B">
        <w:rPr>
          <w:sz w:val="28"/>
          <w:szCs w:val="28"/>
        </w:rPr>
        <w:t>администрации Ивановского сельсовета</w:t>
      </w:r>
      <w:r>
        <w:rPr>
          <w:sz w:val="28"/>
          <w:szCs w:val="28"/>
        </w:rPr>
        <w:t>.</w:t>
      </w:r>
    </w:p>
    <w:p w:rsidR="006A1506" w:rsidRPr="00B160C9" w:rsidRDefault="00B160C9" w:rsidP="00B160C9">
      <w:pPr>
        <w:autoSpaceDE w:val="0"/>
        <w:rPr>
          <w:sz w:val="28"/>
          <w:szCs w:val="28"/>
        </w:rPr>
      </w:pPr>
      <w:r>
        <w:rPr>
          <w:sz w:val="28"/>
          <w:szCs w:val="28"/>
        </w:rPr>
        <w:t xml:space="preserve">    </w:t>
      </w:r>
      <w:r w:rsidR="006A1506" w:rsidRPr="00B160C9">
        <w:rPr>
          <w:sz w:val="28"/>
          <w:szCs w:val="28"/>
        </w:rPr>
        <w:t>2.6.</w:t>
      </w:r>
      <w:r w:rsidR="006A1506" w:rsidRPr="00B160C9">
        <w:rPr>
          <w:sz w:val="28"/>
          <w:szCs w:val="28"/>
        </w:rPr>
        <w:tab/>
        <w:t xml:space="preserve">Исчерпывающий перечень документов, необходимых </w:t>
      </w:r>
      <w:r w:rsidR="00C13B93" w:rsidRPr="00B160C9">
        <w:rPr>
          <w:sz w:val="28"/>
          <w:szCs w:val="28"/>
        </w:rPr>
        <w:t xml:space="preserve">в соответствии с нормативными правовыми актами </w:t>
      </w:r>
      <w:r w:rsidR="006A1506" w:rsidRPr="00B160C9">
        <w:rPr>
          <w:sz w:val="28"/>
          <w:szCs w:val="28"/>
        </w:rPr>
        <w:t>для предоставления муниципальной услуги</w:t>
      </w:r>
      <w:r w:rsidR="00C13B93" w:rsidRPr="00B160C9">
        <w:rPr>
          <w:sz w:val="28"/>
          <w:szCs w:val="28"/>
        </w:rPr>
        <w:t>, подлежащих предоставлению заявителем, способы получения их заявителем, в том числе, в электронной форме, порядок их предоставления</w:t>
      </w:r>
      <w:r w:rsidR="006A1506" w:rsidRPr="00B160C9">
        <w:rPr>
          <w:sz w:val="28"/>
          <w:szCs w:val="28"/>
        </w:rPr>
        <w:t>.</w:t>
      </w:r>
    </w:p>
    <w:p w:rsidR="006A1506" w:rsidRPr="00B160C9" w:rsidRDefault="006A1506">
      <w:pPr>
        <w:autoSpaceDE w:val="0"/>
        <w:ind w:firstLine="737"/>
        <w:jc w:val="both"/>
        <w:rPr>
          <w:sz w:val="28"/>
          <w:szCs w:val="28"/>
        </w:rPr>
      </w:pPr>
      <w:r w:rsidRPr="00B160C9">
        <w:rPr>
          <w:sz w:val="28"/>
          <w:szCs w:val="28"/>
        </w:rPr>
        <w:t>Перечень документов, необходимых для предоставления заявителем для получения муниципальной услуги:</w:t>
      </w:r>
    </w:p>
    <w:p w:rsidR="006A1506" w:rsidRPr="00B160C9" w:rsidRDefault="00F53DE4">
      <w:pPr>
        <w:autoSpaceDE w:val="0"/>
        <w:ind w:firstLine="737"/>
        <w:jc w:val="both"/>
        <w:rPr>
          <w:sz w:val="28"/>
          <w:szCs w:val="28"/>
        </w:rPr>
      </w:pPr>
      <w:r w:rsidRPr="00B160C9">
        <w:rPr>
          <w:sz w:val="28"/>
          <w:szCs w:val="28"/>
        </w:rPr>
        <w:t xml:space="preserve">- </w:t>
      </w:r>
      <w:r w:rsidR="006A1506" w:rsidRPr="00B160C9">
        <w:rPr>
          <w:sz w:val="28"/>
          <w:szCs w:val="28"/>
        </w:rPr>
        <w:t xml:space="preserve">заявление в письменной или электронной форме (по выбору заявителя) о постановке на учет в качестве нуждающегося в жилом помещении, предоставляемого по договору социального найма, по форме, согласно приложению </w:t>
      </w:r>
      <w:r w:rsidRPr="00B160C9">
        <w:rPr>
          <w:sz w:val="28"/>
          <w:szCs w:val="28"/>
        </w:rPr>
        <w:t>№</w:t>
      </w:r>
      <w:r w:rsidR="006A1506" w:rsidRPr="00B160C9">
        <w:rPr>
          <w:sz w:val="28"/>
          <w:szCs w:val="28"/>
        </w:rPr>
        <w:t>1 настоящего Административного регламента, подписанное всеми дееспособными членами семьи.</w:t>
      </w:r>
    </w:p>
    <w:p w:rsidR="006A1506" w:rsidRPr="00B160C9" w:rsidRDefault="006A1506">
      <w:pPr>
        <w:autoSpaceDE w:val="0"/>
        <w:ind w:firstLine="737"/>
        <w:jc w:val="both"/>
        <w:rPr>
          <w:sz w:val="28"/>
          <w:szCs w:val="28"/>
        </w:rPr>
      </w:pPr>
      <w:r w:rsidRPr="00B160C9">
        <w:rPr>
          <w:sz w:val="28"/>
          <w:szCs w:val="28"/>
        </w:rPr>
        <w:t>В заявлении указываются следующие сведения:</w:t>
      </w:r>
    </w:p>
    <w:p w:rsidR="006A1506" w:rsidRPr="00B160C9" w:rsidRDefault="006A1506">
      <w:pPr>
        <w:autoSpaceDE w:val="0"/>
        <w:ind w:firstLine="737"/>
        <w:jc w:val="both"/>
        <w:rPr>
          <w:sz w:val="28"/>
          <w:szCs w:val="28"/>
        </w:rPr>
      </w:pPr>
      <w:r w:rsidRPr="00B160C9">
        <w:rPr>
          <w:sz w:val="28"/>
          <w:szCs w:val="28"/>
        </w:rPr>
        <w:t>а) фамилия, имя, отчество заявителя, либо его представителя по доверенности (для представителя по доверенности – дату и реестровый номер доверенности, фамилия, имя, отчество гражданина, в интересах которого представитель обращается);</w:t>
      </w:r>
    </w:p>
    <w:p w:rsidR="006A1506" w:rsidRPr="00B160C9" w:rsidRDefault="006A1506">
      <w:pPr>
        <w:autoSpaceDE w:val="0"/>
        <w:ind w:firstLine="737"/>
        <w:jc w:val="both"/>
        <w:rPr>
          <w:sz w:val="28"/>
          <w:szCs w:val="28"/>
        </w:rPr>
      </w:pPr>
      <w:r w:rsidRPr="00B160C9">
        <w:rPr>
          <w:sz w:val="28"/>
          <w:szCs w:val="28"/>
        </w:rPr>
        <w:t>б) место регистрации и место фактического проживания заявителя (адрес жилого помещения);</w:t>
      </w:r>
    </w:p>
    <w:p w:rsidR="006A1506" w:rsidRPr="00B160C9" w:rsidRDefault="006A1506">
      <w:pPr>
        <w:autoSpaceDE w:val="0"/>
        <w:ind w:firstLine="737"/>
        <w:jc w:val="both"/>
        <w:rPr>
          <w:sz w:val="28"/>
          <w:szCs w:val="28"/>
        </w:rPr>
      </w:pPr>
      <w:r w:rsidRPr="00B160C9">
        <w:rPr>
          <w:sz w:val="28"/>
          <w:szCs w:val="28"/>
        </w:rPr>
        <w:t>в) причины отсутствия жилой площади или необходимости ее замены, краткая характеристика занимаемого жилого помещения, а также имеет ли заявитель и (или) совместно проживающие с ним члены его семьи жилые помещения на праве личной, общей или долевой собственности, основания приобретения жилья в собственность, либо на условиях социального найма;</w:t>
      </w:r>
    </w:p>
    <w:p w:rsidR="006A1506" w:rsidRPr="00B160C9" w:rsidRDefault="006A1506">
      <w:pPr>
        <w:autoSpaceDE w:val="0"/>
        <w:ind w:firstLine="737"/>
        <w:jc w:val="both"/>
        <w:rPr>
          <w:sz w:val="28"/>
          <w:szCs w:val="28"/>
        </w:rPr>
      </w:pPr>
      <w:r w:rsidRPr="00B160C9">
        <w:rPr>
          <w:sz w:val="28"/>
          <w:szCs w:val="28"/>
        </w:rPr>
        <w:t>г) наличие льгот, определенных законодательством (категорию, к которой относится заявитель, в случае, если действующим законодательством РФ предусмотрен внеочередной порядок обеспечения гражданина жилым помещением, либо установлены льготы и гарантии пр</w:t>
      </w:r>
      <w:r w:rsidR="00C13B93" w:rsidRPr="00B160C9">
        <w:rPr>
          <w:sz w:val="28"/>
          <w:szCs w:val="28"/>
        </w:rPr>
        <w:t xml:space="preserve">и обеспечении жилым помещением </w:t>
      </w:r>
      <w:r w:rsidRPr="00B160C9">
        <w:rPr>
          <w:sz w:val="28"/>
          <w:szCs w:val="28"/>
        </w:rPr>
        <w:t>(инвалиды, вынужденные переселенцы, граждане, выезжающие (выехавшие) из районов Крайнего Севера и приравненных к ним местностей, граждане, подвергшиеся радиационному воздействию, вследствие катастрофы на ЧАЭС, аварии на производственном объединении «Маяк» и приравненные к ним лица, ветераны ВОВ и лица к ним приравненные, лица, страдающие тяжелыми формами хронических заболеваний, при которых совместное проживание в одной квартире невозможно, инвалиды, страдающие заболеваниями, в соответствии с которыми предусмотрено право на дополнительную жилую площадь, лица, жилые помещения которых признаны в установленном порядке непригодными для проживания и ремонту и реконструкции не подлежат, малоимущие граждане);</w:t>
      </w:r>
    </w:p>
    <w:p w:rsidR="006A1506" w:rsidRPr="00B160C9" w:rsidRDefault="006A1506">
      <w:pPr>
        <w:autoSpaceDE w:val="0"/>
        <w:ind w:firstLine="540"/>
        <w:jc w:val="both"/>
        <w:rPr>
          <w:sz w:val="28"/>
          <w:szCs w:val="28"/>
        </w:rPr>
      </w:pPr>
      <w:r w:rsidRPr="00B160C9">
        <w:rPr>
          <w:sz w:val="28"/>
          <w:szCs w:val="28"/>
        </w:rPr>
        <w:t>д) состав семьи, включая заявителя, с указанием фамилий, имен, отчеств членов семьи заявителя, возраста, родственных отношений по отношению к заявителю.</w:t>
      </w:r>
    </w:p>
    <w:p w:rsidR="006A1506" w:rsidRPr="00BE70A7" w:rsidRDefault="006A1506">
      <w:pPr>
        <w:autoSpaceDE w:val="0"/>
        <w:ind w:firstLine="737"/>
        <w:jc w:val="both"/>
        <w:rPr>
          <w:bCs/>
          <w:sz w:val="28"/>
          <w:szCs w:val="28"/>
        </w:rPr>
      </w:pPr>
      <w:r w:rsidRPr="00BE70A7">
        <w:rPr>
          <w:bCs/>
          <w:sz w:val="28"/>
          <w:szCs w:val="28"/>
        </w:rPr>
        <w:t>К заявлению прилагаются документы, о которых заявитель указывает в заявлении:</w:t>
      </w:r>
    </w:p>
    <w:p w:rsidR="00F53DE4" w:rsidRDefault="00F53DE4">
      <w:pPr>
        <w:autoSpaceDE w:val="0"/>
        <w:ind w:firstLine="737"/>
        <w:jc w:val="both"/>
        <w:rPr>
          <w:sz w:val="28"/>
          <w:szCs w:val="28"/>
        </w:rPr>
      </w:pPr>
      <w:r>
        <w:rPr>
          <w:sz w:val="28"/>
          <w:szCs w:val="28"/>
        </w:rPr>
        <w:t xml:space="preserve">- </w:t>
      </w:r>
      <w:r w:rsidR="006A1506">
        <w:rPr>
          <w:sz w:val="28"/>
          <w:szCs w:val="28"/>
        </w:rPr>
        <w:t>документ, удостоверяющий личность получателя</w:t>
      </w:r>
      <w:r>
        <w:rPr>
          <w:sz w:val="28"/>
          <w:szCs w:val="28"/>
        </w:rPr>
        <w:t xml:space="preserve"> муниципальной услуги (паспорт) либо </w:t>
      </w:r>
      <w:r w:rsidRPr="00F53DE4">
        <w:rPr>
          <w:sz w:val="28"/>
          <w:szCs w:val="28"/>
        </w:rPr>
        <w:t>личность представителя</w:t>
      </w:r>
      <w:r>
        <w:rPr>
          <w:sz w:val="28"/>
          <w:szCs w:val="28"/>
        </w:rPr>
        <w:t>.</w:t>
      </w:r>
    </w:p>
    <w:p w:rsidR="006A1506" w:rsidRDefault="006A1506">
      <w:pPr>
        <w:autoSpaceDE w:val="0"/>
        <w:ind w:firstLine="737"/>
        <w:jc w:val="both"/>
        <w:rPr>
          <w:sz w:val="28"/>
          <w:szCs w:val="28"/>
        </w:rPr>
      </w:pPr>
      <w:r>
        <w:rPr>
          <w:sz w:val="28"/>
          <w:szCs w:val="28"/>
        </w:rPr>
        <w:t>В случае изменения фамилии, имени, отчества, дополнительно предоставляется свидетельство о браке или о его расторжении, свидетельство о пе</w:t>
      </w:r>
      <w:r w:rsidR="00F53DE4">
        <w:rPr>
          <w:sz w:val="28"/>
          <w:szCs w:val="28"/>
        </w:rPr>
        <w:t>ремене имени, фамилии, отчества;</w:t>
      </w:r>
    </w:p>
    <w:p w:rsidR="00F53DE4" w:rsidRDefault="00F53DE4">
      <w:pPr>
        <w:autoSpaceDE w:val="0"/>
        <w:ind w:firstLine="737"/>
        <w:jc w:val="both"/>
        <w:rPr>
          <w:sz w:val="28"/>
          <w:szCs w:val="28"/>
        </w:rPr>
      </w:pPr>
      <w:r>
        <w:rPr>
          <w:sz w:val="28"/>
          <w:szCs w:val="28"/>
        </w:rPr>
        <w:t xml:space="preserve">- </w:t>
      </w:r>
      <w:r w:rsidRPr="00F53DE4">
        <w:rPr>
          <w:sz w:val="28"/>
          <w:szCs w:val="28"/>
        </w:rPr>
        <w:t>копия документа, удостоверяющего пр</w:t>
      </w:r>
      <w:r>
        <w:rPr>
          <w:sz w:val="28"/>
          <w:szCs w:val="28"/>
        </w:rPr>
        <w:t>ава (полномочия) представителя заявителя</w:t>
      </w:r>
      <w:r w:rsidRPr="00F53DE4">
        <w:rPr>
          <w:sz w:val="28"/>
          <w:szCs w:val="28"/>
        </w:rPr>
        <w:t>, если с заявлением обращается представитель</w:t>
      </w:r>
      <w:r>
        <w:rPr>
          <w:sz w:val="28"/>
          <w:szCs w:val="28"/>
        </w:rPr>
        <w:t>;</w:t>
      </w:r>
    </w:p>
    <w:p w:rsidR="006A1506" w:rsidRDefault="00F53DE4">
      <w:pPr>
        <w:autoSpaceDE w:val="0"/>
        <w:ind w:firstLine="737"/>
        <w:jc w:val="both"/>
        <w:rPr>
          <w:sz w:val="28"/>
          <w:szCs w:val="28"/>
        </w:rPr>
      </w:pPr>
      <w:r>
        <w:rPr>
          <w:sz w:val="28"/>
          <w:szCs w:val="28"/>
        </w:rPr>
        <w:t xml:space="preserve">- </w:t>
      </w:r>
      <w:r w:rsidR="006A1506">
        <w:rPr>
          <w:sz w:val="28"/>
          <w:szCs w:val="28"/>
        </w:rPr>
        <w:t>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w:t>
      </w:r>
      <w:r w:rsidR="00AE1815">
        <w:rPr>
          <w:sz w:val="28"/>
          <w:szCs w:val="28"/>
        </w:rPr>
        <w:t xml:space="preserve"> справка о составе семьи)</w:t>
      </w:r>
      <w:r w:rsidR="006A1506">
        <w:rPr>
          <w:sz w:val="28"/>
          <w:szCs w:val="28"/>
        </w:rPr>
        <w:t>;</w:t>
      </w:r>
    </w:p>
    <w:p w:rsidR="00AE1815" w:rsidRDefault="00F53DE4">
      <w:pPr>
        <w:autoSpaceDE w:val="0"/>
        <w:ind w:firstLine="737"/>
        <w:jc w:val="both"/>
        <w:rPr>
          <w:sz w:val="28"/>
          <w:szCs w:val="28"/>
        </w:rPr>
      </w:pPr>
      <w:r>
        <w:rPr>
          <w:sz w:val="28"/>
          <w:szCs w:val="28"/>
        </w:rPr>
        <w:t xml:space="preserve">- </w:t>
      </w:r>
      <w:r w:rsidR="006A1506">
        <w:rPr>
          <w:sz w:val="28"/>
          <w:szCs w:val="28"/>
        </w:rPr>
        <w:t>выписка из домовой книги по месту жительства гражданина, если гражданин проживает в жилом помещен</w:t>
      </w:r>
      <w:r w:rsidR="00AE1815">
        <w:rPr>
          <w:sz w:val="28"/>
          <w:szCs w:val="28"/>
        </w:rPr>
        <w:t>ии, имеющем статус жилого дома,</w:t>
      </w:r>
    </w:p>
    <w:p w:rsidR="006A1506" w:rsidRDefault="00F53DE4">
      <w:pPr>
        <w:autoSpaceDE w:val="0"/>
        <w:ind w:firstLine="737"/>
        <w:jc w:val="both"/>
        <w:rPr>
          <w:sz w:val="28"/>
          <w:szCs w:val="28"/>
        </w:rPr>
      </w:pPr>
      <w:r>
        <w:rPr>
          <w:sz w:val="28"/>
          <w:szCs w:val="28"/>
        </w:rPr>
        <w:t xml:space="preserve">- </w:t>
      </w:r>
      <w:r w:rsidR="006A1506">
        <w:rPr>
          <w:sz w:val="28"/>
          <w:szCs w:val="28"/>
        </w:rPr>
        <w:t>выписка из финансового лицевого счета на жилое помещение, если гражданин проживает в квартире в многоквартирном жилом доме;</w:t>
      </w:r>
    </w:p>
    <w:p w:rsidR="006A1506" w:rsidRDefault="00F53DE4">
      <w:pPr>
        <w:autoSpaceDE w:val="0"/>
        <w:ind w:firstLine="737"/>
        <w:jc w:val="both"/>
        <w:rPr>
          <w:sz w:val="28"/>
          <w:szCs w:val="28"/>
        </w:rPr>
      </w:pPr>
      <w:r>
        <w:rPr>
          <w:sz w:val="28"/>
          <w:szCs w:val="28"/>
        </w:rPr>
        <w:t xml:space="preserve">- </w:t>
      </w:r>
      <w:r w:rsidR="006A1506">
        <w:rPr>
          <w:sz w:val="28"/>
          <w:szCs w:val="28"/>
        </w:rPr>
        <w:t xml:space="preserve">технический </w:t>
      </w:r>
      <w:r w:rsidR="00AE1815">
        <w:rPr>
          <w:sz w:val="28"/>
          <w:szCs w:val="28"/>
        </w:rPr>
        <w:t xml:space="preserve">паспорт ФГУП «Ростехинвентаризация» объекта недвижимости </w:t>
      </w:r>
      <w:r w:rsidR="006A1506">
        <w:rPr>
          <w:sz w:val="28"/>
          <w:szCs w:val="28"/>
        </w:rPr>
        <w:t xml:space="preserve">с </w:t>
      </w:r>
      <w:r w:rsidR="00AE1815">
        <w:rPr>
          <w:sz w:val="28"/>
          <w:szCs w:val="28"/>
        </w:rPr>
        <w:t xml:space="preserve">поэтажным </w:t>
      </w:r>
      <w:r w:rsidR="006A1506">
        <w:rPr>
          <w:sz w:val="28"/>
          <w:szCs w:val="28"/>
        </w:rPr>
        <w:t>плано</w:t>
      </w:r>
      <w:r w:rsidR="00AE1815">
        <w:rPr>
          <w:sz w:val="28"/>
          <w:szCs w:val="28"/>
        </w:rPr>
        <w:t>м и экспликацией</w:t>
      </w:r>
      <w:r w:rsidR="006A1506">
        <w:rPr>
          <w:sz w:val="28"/>
          <w:szCs w:val="28"/>
        </w:rPr>
        <w:t>;</w:t>
      </w:r>
    </w:p>
    <w:p w:rsidR="006A1506" w:rsidRDefault="00F53DE4">
      <w:pPr>
        <w:autoSpaceDE w:val="0"/>
        <w:ind w:firstLine="737"/>
        <w:jc w:val="both"/>
        <w:rPr>
          <w:sz w:val="28"/>
          <w:szCs w:val="28"/>
        </w:rPr>
      </w:pPr>
      <w:r>
        <w:rPr>
          <w:sz w:val="28"/>
          <w:szCs w:val="28"/>
        </w:rPr>
        <w:t xml:space="preserve">- </w:t>
      </w:r>
      <w:r w:rsidR="006A1506">
        <w:rPr>
          <w:sz w:val="28"/>
          <w:szCs w:val="28"/>
        </w:rPr>
        <w:t>документы, подтверждающие право пользования жилыми помещениями, занимаемыми заявителем и членами его семьи в течение 5 лет, предшествующих обращению заявителя (ордер, договор социального или коммерческого найма, договор найма в муниципальном общежитии, решение о предоставлении жилого помещения, свидетельство о праве собственности, договор купли-продажи, дарения, мены, свидетельство о праве на наследство, судебное решение);</w:t>
      </w:r>
    </w:p>
    <w:p w:rsidR="00BD4746" w:rsidRDefault="00F53DE4">
      <w:pPr>
        <w:autoSpaceDE w:val="0"/>
        <w:ind w:firstLine="737"/>
        <w:jc w:val="both"/>
        <w:rPr>
          <w:sz w:val="28"/>
          <w:szCs w:val="28"/>
        </w:rPr>
      </w:pPr>
      <w:r>
        <w:rPr>
          <w:sz w:val="28"/>
          <w:szCs w:val="28"/>
        </w:rPr>
        <w:t xml:space="preserve">- </w:t>
      </w:r>
      <w:r w:rsidR="00BD4746">
        <w:rPr>
          <w:sz w:val="28"/>
          <w:szCs w:val="28"/>
        </w:rPr>
        <w:t>справки из ФГУП «Ростехинвентаризация» о наличии, либо отсутствии зарегистрированного права собственности на объекты недвижимого имущества на всех членов семьи, включая заявителя;</w:t>
      </w:r>
    </w:p>
    <w:p w:rsidR="006A1506" w:rsidRDefault="00F53DE4">
      <w:pPr>
        <w:autoSpaceDE w:val="0"/>
        <w:ind w:firstLine="737"/>
        <w:jc w:val="both"/>
        <w:rPr>
          <w:sz w:val="28"/>
          <w:szCs w:val="28"/>
        </w:rPr>
      </w:pPr>
      <w:r>
        <w:rPr>
          <w:sz w:val="28"/>
          <w:szCs w:val="28"/>
        </w:rPr>
        <w:t xml:space="preserve">- </w:t>
      </w:r>
      <w:r w:rsidR="006A1506">
        <w:rPr>
          <w:sz w:val="28"/>
          <w:szCs w:val="28"/>
        </w:rPr>
        <w:t>в случае, если действующим законодательством Российской Федерации предусмотрен внеочередной порядок обеспечения гражданина жилым помещением, либо установлены льготы и гарантии п</w:t>
      </w:r>
      <w:r w:rsidR="00C13B93">
        <w:rPr>
          <w:sz w:val="28"/>
          <w:szCs w:val="28"/>
        </w:rPr>
        <w:t xml:space="preserve">ри обеспечении жилым помещением </w:t>
      </w:r>
      <w:r w:rsidR="006A1506">
        <w:rPr>
          <w:sz w:val="28"/>
          <w:szCs w:val="28"/>
        </w:rPr>
        <w:t>– документы, подтверждающие статус гражданина:</w:t>
      </w:r>
    </w:p>
    <w:p w:rsidR="006A1506" w:rsidRDefault="00F53DE4">
      <w:pPr>
        <w:autoSpaceDE w:val="0"/>
        <w:ind w:firstLine="540"/>
        <w:jc w:val="both"/>
        <w:rPr>
          <w:sz w:val="28"/>
          <w:szCs w:val="28"/>
        </w:rPr>
      </w:pPr>
      <w:r>
        <w:rPr>
          <w:sz w:val="28"/>
          <w:szCs w:val="28"/>
        </w:rPr>
        <w:t xml:space="preserve">- </w:t>
      </w:r>
      <w:r w:rsidR="00C13B93">
        <w:rPr>
          <w:sz w:val="28"/>
          <w:szCs w:val="28"/>
        </w:rPr>
        <w:t xml:space="preserve">для </w:t>
      </w:r>
      <w:r w:rsidR="006A1506">
        <w:rPr>
          <w:sz w:val="28"/>
          <w:szCs w:val="28"/>
        </w:rPr>
        <w:t>граждан, подвергшиеся радиационному воздействию, вследствие катастрофы на ЧАЭС, аварии на производственном объединении «Маяк» и приравненных к ним лиц, ветеранов Великой Отечественной войны и лиц, приравненных к ним – удостоверение установленного федеральными законами образца;</w:t>
      </w:r>
    </w:p>
    <w:p w:rsidR="006A1506" w:rsidRDefault="00F53DE4">
      <w:pPr>
        <w:autoSpaceDE w:val="0"/>
        <w:ind w:firstLine="540"/>
        <w:jc w:val="both"/>
        <w:rPr>
          <w:sz w:val="28"/>
          <w:szCs w:val="28"/>
        </w:rPr>
      </w:pPr>
      <w:r>
        <w:rPr>
          <w:sz w:val="28"/>
          <w:szCs w:val="28"/>
        </w:rPr>
        <w:t xml:space="preserve">- </w:t>
      </w:r>
      <w:r w:rsidR="006A1506">
        <w:rPr>
          <w:sz w:val="28"/>
          <w:szCs w:val="28"/>
        </w:rPr>
        <w:t>для лиц, страдающих тяжелыми формами хронических заболеваний, при которых совместное проживание в одной квартире невозможно, инвалидов, страдающих заболеваниями, в соответствии с которыми предусмотрено право на дополнительную жилую площадь – справка медико-социальной экспертизы и заключение врачебной комиссии по установленной законом форме, с указанием отнесения заболевания к перечню заболеваний, установленных соответствующими постановлениями Правительства Российской Федерации;</w:t>
      </w:r>
    </w:p>
    <w:p w:rsidR="006A1506" w:rsidRDefault="006A1506">
      <w:pPr>
        <w:autoSpaceDE w:val="0"/>
        <w:ind w:firstLine="540"/>
        <w:jc w:val="both"/>
        <w:rPr>
          <w:sz w:val="28"/>
          <w:szCs w:val="28"/>
        </w:rPr>
      </w:pPr>
      <w:r>
        <w:rPr>
          <w:sz w:val="28"/>
          <w:szCs w:val="28"/>
        </w:rPr>
        <w:t>доверенность (если обращение осуществляется через доверенное лицо).</w:t>
      </w:r>
    </w:p>
    <w:p w:rsidR="006A1506" w:rsidRDefault="006A1506">
      <w:pPr>
        <w:autoSpaceDE w:val="0"/>
        <w:jc w:val="both"/>
        <w:rPr>
          <w:sz w:val="28"/>
          <w:szCs w:val="28"/>
        </w:rPr>
      </w:pPr>
    </w:p>
    <w:p w:rsidR="006A1506" w:rsidRDefault="006A1506">
      <w:pPr>
        <w:autoSpaceDE w:val="0"/>
        <w:ind w:firstLine="540"/>
        <w:jc w:val="both"/>
        <w:rPr>
          <w:sz w:val="28"/>
          <w:szCs w:val="28"/>
        </w:rPr>
      </w:pPr>
      <w:r>
        <w:rPr>
          <w:sz w:val="28"/>
          <w:szCs w:val="28"/>
        </w:rPr>
        <w:t xml:space="preserve">При личном обращении заявителя в </w:t>
      </w:r>
      <w:r w:rsidR="00113E7B">
        <w:rPr>
          <w:sz w:val="28"/>
          <w:szCs w:val="28"/>
        </w:rPr>
        <w:t>Администрацию Ивановского сельсовета</w:t>
      </w:r>
      <w:r>
        <w:rPr>
          <w:sz w:val="28"/>
          <w:szCs w:val="28"/>
        </w:rPr>
        <w:t>, указанные в п.2.6. настоящего Административного регламента документы предоставляются в копиях с одновременным предоставлением оригинала. Копия документа после проверки ее соответствия оригиналу заверяется лицом, уполномоченным принимать документы.</w:t>
      </w:r>
    </w:p>
    <w:p w:rsidR="006A1506" w:rsidRDefault="006A1506">
      <w:pPr>
        <w:autoSpaceDE w:val="0"/>
        <w:ind w:firstLine="540"/>
        <w:jc w:val="both"/>
        <w:rPr>
          <w:sz w:val="28"/>
          <w:szCs w:val="28"/>
        </w:rPr>
      </w:pPr>
      <w:r>
        <w:rPr>
          <w:sz w:val="28"/>
          <w:szCs w:val="28"/>
        </w:rPr>
        <w:t>При обращении заявителя с соответствующим заявлением по почте указанные в п.2.6. настоящего Административного регламента документы предоставляются только в форме нотариально заверенных копий.</w:t>
      </w:r>
    </w:p>
    <w:p w:rsidR="00C13B93" w:rsidRDefault="00C13B93" w:rsidP="00C13B93">
      <w:pPr>
        <w:autoSpaceDE w:val="0"/>
        <w:jc w:val="both"/>
        <w:rPr>
          <w:sz w:val="28"/>
          <w:szCs w:val="28"/>
        </w:rPr>
      </w:pPr>
    </w:p>
    <w:p w:rsidR="00C13B93" w:rsidRDefault="00F53DE4" w:rsidP="00F53DE4">
      <w:pPr>
        <w:autoSpaceDE w:val="0"/>
        <w:ind w:firstLine="540"/>
        <w:jc w:val="center"/>
        <w:rPr>
          <w:sz w:val="28"/>
          <w:szCs w:val="28"/>
        </w:rPr>
      </w:pPr>
      <w:r>
        <w:rPr>
          <w:b/>
          <w:sz w:val="28"/>
          <w:szCs w:val="28"/>
        </w:rPr>
        <w:t xml:space="preserve">2.7. </w:t>
      </w:r>
      <w:r w:rsidR="00C13B93">
        <w:rPr>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а также способы их получения заявителями, в том числе, в электронной форме, порядок их предоставления.</w:t>
      </w:r>
    </w:p>
    <w:p w:rsidR="00C13B93" w:rsidRDefault="00C13B93" w:rsidP="00C13B93">
      <w:pPr>
        <w:autoSpaceDE w:val="0"/>
        <w:ind w:firstLine="540"/>
        <w:jc w:val="both"/>
        <w:rPr>
          <w:sz w:val="28"/>
          <w:szCs w:val="28"/>
        </w:rPr>
      </w:pPr>
    </w:p>
    <w:p w:rsidR="00C13B93" w:rsidRDefault="00C13B93" w:rsidP="00C13B93">
      <w:pPr>
        <w:autoSpaceDE w:val="0"/>
        <w:ind w:firstLine="540"/>
        <w:jc w:val="both"/>
        <w:rPr>
          <w:sz w:val="28"/>
          <w:szCs w:val="28"/>
        </w:rPr>
      </w:pPr>
      <w:r>
        <w:rPr>
          <w:sz w:val="28"/>
          <w:szCs w:val="28"/>
        </w:rPr>
        <w:t xml:space="preserve">Для предоставления муниципальной услуги заявителю </w:t>
      </w:r>
      <w:r w:rsidR="00B160C9">
        <w:rPr>
          <w:sz w:val="28"/>
          <w:szCs w:val="28"/>
        </w:rPr>
        <w:t>Администрацией Ивановского сельсовета</w:t>
      </w:r>
      <w:r>
        <w:rPr>
          <w:sz w:val="28"/>
          <w:szCs w:val="28"/>
        </w:rPr>
        <w:t xml:space="preserve"> или ОБУ «МФЦ» в рамках межведомственного взаимодействия запрашиваются следующие документы (сведения), которые находятся в распоряжении государственных органов, органов местного самоуправления и иных организаций</w:t>
      </w:r>
      <w:r w:rsidR="00BD4746">
        <w:rPr>
          <w:sz w:val="28"/>
          <w:szCs w:val="28"/>
        </w:rPr>
        <w:t>:</w:t>
      </w:r>
    </w:p>
    <w:p w:rsidR="00BD4746" w:rsidRDefault="00F53DE4" w:rsidP="00BD4746">
      <w:pPr>
        <w:autoSpaceDE w:val="0"/>
        <w:ind w:firstLine="737"/>
        <w:jc w:val="both"/>
        <w:rPr>
          <w:sz w:val="28"/>
          <w:szCs w:val="28"/>
        </w:rPr>
      </w:pPr>
      <w:r>
        <w:rPr>
          <w:sz w:val="28"/>
          <w:szCs w:val="28"/>
        </w:rPr>
        <w:t xml:space="preserve">- </w:t>
      </w:r>
      <w:r w:rsidR="00BD4746">
        <w:rPr>
          <w:sz w:val="28"/>
          <w:szCs w:val="28"/>
        </w:rPr>
        <w:t>выписка</w:t>
      </w:r>
      <w:r w:rsidR="00BD4746" w:rsidRPr="002F53FE">
        <w:rPr>
          <w:sz w:val="28"/>
          <w:szCs w:val="28"/>
        </w:rPr>
        <w:t xml:space="preserve">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w:t>
      </w:r>
      <w:r w:rsidR="00BD4746">
        <w:rPr>
          <w:sz w:val="28"/>
          <w:szCs w:val="28"/>
        </w:rPr>
        <w:t xml:space="preserve"> на всех членов семьи, включая заявителя, из управления Федеральной службы регистрации, кадастра и картографии по Курской области;</w:t>
      </w:r>
    </w:p>
    <w:p w:rsidR="00C13B93" w:rsidRDefault="00F53DE4" w:rsidP="00C13B93">
      <w:pPr>
        <w:autoSpaceDE w:val="0"/>
        <w:ind w:firstLine="540"/>
        <w:jc w:val="both"/>
        <w:rPr>
          <w:sz w:val="28"/>
          <w:szCs w:val="28"/>
        </w:rPr>
      </w:pPr>
      <w:r>
        <w:rPr>
          <w:sz w:val="28"/>
          <w:szCs w:val="28"/>
        </w:rPr>
        <w:t xml:space="preserve">- </w:t>
      </w:r>
      <w:r w:rsidR="00C13B93">
        <w:rPr>
          <w:sz w:val="28"/>
          <w:szCs w:val="28"/>
        </w:rPr>
        <w:t xml:space="preserve">для вынужденных переселенцев, граждан, выезжающих (выехавших) из районов Крайнего Севера </w:t>
      </w:r>
      <w:r w:rsidR="00BD4746">
        <w:rPr>
          <w:sz w:val="28"/>
          <w:szCs w:val="28"/>
        </w:rPr>
        <w:t xml:space="preserve">и приравненных к ним местностей - </w:t>
      </w:r>
      <w:r w:rsidR="00C13B93">
        <w:rPr>
          <w:sz w:val="28"/>
          <w:szCs w:val="28"/>
        </w:rPr>
        <w:t xml:space="preserve"> </w:t>
      </w:r>
      <w:r w:rsidR="00BD4746">
        <w:rPr>
          <w:sz w:val="28"/>
          <w:szCs w:val="28"/>
        </w:rPr>
        <w:t>справка</w:t>
      </w:r>
      <w:r w:rsidR="00BD4746" w:rsidRPr="00FB53F2">
        <w:rPr>
          <w:sz w:val="28"/>
          <w:szCs w:val="28"/>
        </w:rPr>
        <w:t xml:space="preserve"> о продолжительности периодов работы в районах Крайнего Севера и приравненных к ним местностях, с учетом которых определено право на пенсию по соответствующему основанию и (или) исчислен размер пенсии</w:t>
      </w:r>
      <w:r w:rsidR="00BD4746">
        <w:rPr>
          <w:sz w:val="28"/>
          <w:szCs w:val="28"/>
        </w:rPr>
        <w:t>, из Пенсионного фонда Российской Федерации;</w:t>
      </w:r>
    </w:p>
    <w:p w:rsidR="00BD4746" w:rsidRDefault="00F53DE4" w:rsidP="00BD4746">
      <w:pPr>
        <w:autoSpaceDE w:val="0"/>
        <w:ind w:firstLine="540"/>
        <w:jc w:val="both"/>
        <w:rPr>
          <w:sz w:val="28"/>
          <w:szCs w:val="28"/>
        </w:rPr>
      </w:pPr>
      <w:r>
        <w:rPr>
          <w:sz w:val="28"/>
          <w:szCs w:val="28"/>
        </w:rPr>
        <w:t xml:space="preserve">- </w:t>
      </w:r>
      <w:r w:rsidR="00BD4746">
        <w:rPr>
          <w:sz w:val="28"/>
          <w:szCs w:val="28"/>
        </w:rPr>
        <w:t xml:space="preserve">для малоимущих граждан – справка </w:t>
      </w:r>
      <w:r w:rsidR="00E607E4">
        <w:rPr>
          <w:sz w:val="28"/>
          <w:szCs w:val="28"/>
        </w:rPr>
        <w:t>отдела</w:t>
      </w:r>
      <w:r w:rsidR="00BD4746">
        <w:rPr>
          <w:sz w:val="28"/>
          <w:szCs w:val="28"/>
        </w:rPr>
        <w:t xml:space="preserve"> социальной защиты населения  о присвоении </w:t>
      </w:r>
      <w:r w:rsidR="00E607E4">
        <w:rPr>
          <w:sz w:val="28"/>
          <w:szCs w:val="28"/>
        </w:rPr>
        <w:t>статуса малоимущего гражданина</w:t>
      </w:r>
      <w:r w:rsidR="00BD4746">
        <w:rPr>
          <w:sz w:val="28"/>
          <w:szCs w:val="28"/>
        </w:rPr>
        <w:t>;</w:t>
      </w:r>
    </w:p>
    <w:p w:rsidR="00BD4746" w:rsidRDefault="00F53DE4" w:rsidP="00BD4746">
      <w:pPr>
        <w:autoSpaceDE w:val="0"/>
        <w:ind w:firstLine="540"/>
        <w:jc w:val="both"/>
        <w:rPr>
          <w:sz w:val="28"/>
          <w:szCs w:val="28"/>
        </w:rPr>
      </w:pPr>
      <w:r>
        <w:rPr>
          <w:sz w:val="28"/>
          <w:szCs w:val="28"/>
        </w:rPr>
        <w:t xml:space="preserve">- </w:t>
      </w:r>
      <w:r w:rsidR="00BD4746">
        <w:rPr>
          <w:sz w:val="28"/>
          <w:szCs w:val="28"/>
        </w:rPr>
        <w:t>для лиц, жилые помещения которых признаны в установленном порядке непригодными для проживания – заключение межведомственной комиссии о признании жилого помещения непригодным для проживания, соответствующее требованиям постановления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D0061A">
        <w:rPr>
          <w:sz w:val="28"/>
          <w:szCs w:val="28"/>
        </w:rPr>
        <w:t xml:space="preserve">, из </w:t>
      </w:r>
      <w:r w:rsidR="00E607E4">
        <w:rPr>
          <w:sz w:val="28"/>
          <w:szCs w:val="28"/>
        </w:rPr>
        <w:t>Администрации Солнцевского района</w:t>
      </w:r>
      <w:r w:rsidR="00D0061A">
        <w:rPr>
          <w:sz w:val="28"/>
          <w:szCs w:val="28"/>
        </w:rPr>
        <w:t>;</w:t>
      </w:r>
    </w:p>
    <w:p w:rsidR="00D0061A" w:rsidRDefault="00D0061A" w:rsidP="00D0061A">
      <w:pPr>
        <w:autoSpaceDE w:val="0"/>
        <w:jc w:val="both"/>
        <w:rPr>
          <w:sz w:val="28"/>
          <w:szCs w:val="28"/>
        </w:rPr>
      </w:pPr>
      <w:r>
        <w:rPr>
          <w:sz w:val="28"/>
          <w:szCs w:val="28"/>
        </w:rPr>
        <w:tab/>
        <w:t>Заявитель вправе представить указанные сведения по собственной инициативе.</w:t>
      </w:r>
    </w:p>
    <w:p w:rsidR="00D0061A" w:rsidRDefault="00D0061A" w:rsidP="00D0061A">
      <w:pPr>
        <w:autoSpaceDE w:val="0"/>
        <w:jc w:val="both"/>
        <w:rPr>
          <w:sz w:val="28"/>
          <w:szCs w:val="28"/>
        </w:rPr>
      </w:pPr>
      <w:r>
        <w:rPr>
          <w:sz w:val="28"/>
          <w:szCs w:val="28"/>
        </w:rPr>
        <w:tab/>
        <w:t>Не предоставление заявителем вышеуказанных сведений не является основанием для отказа в предоставлении муниципальной услуги.</w:t>
      </w:r>
    </w:p>
    <w:p w:rsidR="00D0061A" w:rsidRDefault="00D0061A" w:rsidP="00D0061A">
      <w:pPr>
        <w:autoSpaceDE w:val="0"/>
        <w:jc w:val="both"/>
        <w:rPr>
          <w:sz w:val="28"/>
          <w:szCs w:val="28"/>
        </w:rPr>
      </w:pPr>
    </w:p>
    <w:p w:rsidR="00D0061A" w:rsidRDefault="00F53DE4" w:rsidP="00F53DE4">
      <w:pPr>
        <w:autoSpaceDE w:val="0"/>
        <w:jc w:val="center"/>
        <w:rPr>
          <w:b/>
          <w:sz w:val="28"/>
          <w:szCs w:val="28"/>
        </w:rPr>
      </w:pPr>
      <w:r>
        <w:rPr>
          <w:b/>
          <w:sz w:val="28"/>
          <w:szCs w:val="28"/>
        </w:rPr>
        <w:t xml:space="preserve">2.8. </w:t>
      </w:r>
      <w:r w:rsidR="00D0061A">
        <w:rPr>
          <w:b/>
          <w:sz w:val="28"/>
          <w:szCs w:val="28"/>
        </w:rPr>
        <w:t>Указание на запрет требовать от заявителя.</w:t>
      </w:r>
    </w:p>
    <w:p w:rsidR="00F53DE4" w:rsidRDefault="00F53DE4" w:rsidP="00F53DE4">
      <w:pPr>
        <w:autoSpaceDE w:val="0"/>
        <w:jc w:val="center"/>
        <w:rPr>
          <w:b/>
          <w:sz w:val="28"/>
          <w:szCs w:val="28"/>
        </w:rPr>
      </w:pPr>
    </w:p>
    <w:p w:rsidR="00D0061A" w:rsidRDefault="00D0061A" w:rsidP="00D0061A">
      <w:pPr>
        <w:autoSpaceDE w:val="0"/>
        <w:jc w:val="both"/>
        <w:rPr>
          <w:sz w:val="28"/>
          <w:szCs w:val="28"/>
        </w:rPr>
      </w:pPr>
      <w:r>
        <w:rPr>
          <w:sz w:val="28"/>
          <w:szCs w:val="28"/>
        </w:rPr>
        <w:tab/>
      </w:r>
      <w:r w:rsidR="00E607E4">
        <w:rPr>
          <w:sz w:val="28"/>
          <w:szCs w:val="28"/>
        </w:rPr>
        <w:t>Администрация Ивановского сельсовета</w:t>
      </w:r>
      <w:r>
        <w:rPr>
          <w:sz w:val="28"/>
          <w:szCs w:val="28"/>
        </w:rPr>
        <w:t xml:space="preserve"> и ОБУ «МФЦ», предоставляющие муниципальную услугу, не вправе требовать от заявителя:</w:t>
      </w:r>
    </w:p>
    <w:p w:rsidR="00D0061A" w:rsidRDefault="00D0061A" w:rsidP="00D0061A">
      <w:pPr>
        <w:autoSpaceDE w:val="0"/>
        <w:jc w:val="both"/>
        <w:rPr>
          <w:sz w:val="28"/>
          <w:szCs w:val="28"/>
        </w:rPr>
      </w:pPr>
      <w:r>
        <w:rPr>
          <w:sz w:val="28"/>
          <w:szCs w:val="28"/>
        </w:rPr>
        <w:tab/>
      </w:r>
      <w:r w:rsidR="00F53DE4">
        <w:rPr>
          <w:sz w:val="28"/>
          <w:szCs w:val="28"/>
        </w:rPr>
        <w:t xml:space="preserve">- </w:t>
      </w:r>
      <w:r>
        <w:rPr>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0061A" w:rsidRPr="00D0061A" w:rsidRDefault="00D0061A" w:rsidP="00D0061A">
      <w:pPr>
        <w:autoSpaceDE w:val="0"/>
        <w:jc w:val="both"/>
        <w:rPr>
          <w:sz w:val="28"/>
          <w:szCs w:val="28"/>
        </w:rPr>
      </w:pPr>
      <w:r>
        <w:rPr>
          <w:sz w:val="28"/>
          <w:szCs w:val="28"/>
        </w:rPr>
        <w:tab/>
      </w:r>
      <w:r w:rsidR="00F53DE4">
        <w:rPr>
          <w:sz w:val="28"/>
          <w:szCs w:val="28"/>
        </w:rPr>
        <w:t xml:space="preserve">- </w:t>
      </w:r>
      <w:r>
        <w:rPr>
          <w:sz w:val="28"/>
          <w:szCs w:val="28"/>
        </w:rPr>
        <w:t>предоставления документов и информации, которые в соответствии с нормативными правовыми актами Российской Федерации, нормативными правовыми актами Курской области и муниципальными правовыми актами находятся в распоряжении государственных органов, участвующих в предоставлении муниципальной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ч.6 ст.7 Федерального закона от 27.07.2010 №210-ФЗ «Об организации предоставления государственных и муниципальных услуг».</w:t>
      </w:r>
    </w:p>
    <w:p w:rsidR="00C13B93" w:rsidRDefault="00C13B93">
      <w:pPr>
        <w:autoSpaceDE w:val="0"/>
        <w:ind w:firstLine="540"/>
        <w:jc w:val="both"/>
        <w:rPr>
          <w:sz w:val="28"/>
          <w:szCs w:val="28"/>
        </w:rPr>
      </w:pPr>
    </w:p>
    <w:p w:rsidR="006A1506" w:rsidRDefault="006A1506" w:rsidP="00F53DE4">
      <w:pPr>
        <w:autoSpaceDE w:val="0"/>
        <w:ind w:firstLine="737"/>
        <w:jc w:val="center"/>
        <w:rPr>
          <w:b/>
          <w:sz w:val="28"/>
          <w:szCs w:val="28"/>
        </w:rPr>
      </w:pPr>
      <w:r w:rsidRPr="00BE70A7">
        <w:rPr>
          <w:b/>
          <w:sz w:val="28"/>
          <w:szCs w:val="28"/>
        </w:rPr>
        <w:t>2.</w:t>
      </w:r>
      <w:r w:rsidR="00F53DE4" w:rsidRPr="00BE70A7">
        <w:rPr>
          <w:b/>
          <w:sz w:val="28"/>
          <w:szCs w:val="28"/>
        </w:rPr>
        <w:t>9</w:t>
      </w:r>
      <w:r w:rsidRPr="00BE70A7">
        <w:rPr>
          <w:b/>
          <w:sz w:val="28"/>
          <w:szCs w:val="28"/>
        </w:rPr>
        <w:t>.</w:t>
      </w:r>
      <w:r w:rsidRPr="00BE70A7">
        <w:rPr>
          <w:b/>
          <w:sz w:val="28"/>
          <w:szCs w:val="28"/>
        </w:rPr>
        <w:tab/>
      </w:r>
      <w:r>
        <w:rPr>
          <w:b/>
          <w:sz w:val="28"/>
          <w:szCs w:val="28"/>
        </w:rPr>
        <w:t>Исчерпывающий перечень оснований для отказа в приеме документов, необходимых для пред</w:t>
      </w:r>
      <w:r w:rsidR="00BE70A7">
        <w:rPr>
          <w:b/>
          <w:sz w:val="28"/>
          <w:szCs w:val="28"/>
        </w:rPr>
        <w:t>оставления муниципальной услуги</w:t>
      </w:r>
    </w:p>
    <w:p w:rsidR="00F53DE4" w:rsidRDefault="00F53DE4" w:rsidP="00F53DE4">
      <w:pPr>
        <w:autoSpaceDE w:val="0"/>
        <w:ind w:firstLine="737"/>
        <w:jc w:val="center"/>
        <w:rPr>
          <w:b/>
          <w:sz w:val="28"/>
          <w:szCs w:val="28"/>
        </w:rPr>
      </w:pPr>
    </w:p>
    <w:p w:rsidR="006A1506" w:rsidRDefault="006A1506">
      <w:pPr>
        <w:autoSpaceDE w:val="0"/>
        <w:ind w:firstLine="737"/>
        <w:jc w:val="both"/>
        <w:rPr>
          <w:sz w:val="28"/>
          <w:szCs w:val="28"/>
        </w:rPr>
      </w:pPr>
      <w:r>
        <w:rPr>
          <w:sz w:val="28"/>
          <w:szCs w:val="28"/>
        </w:rPr>
        <w:t>В предоставлении муниципальной слуги может быть отказано в следующих случаях:</w:t>
      </w:r>
    </w:p>
    <w:p w:rsidR="006A1506" w:rsidRDefault="00F53DE4">
      <w:pPr>
        <w:autoSpaceDE w:val="0"/>
        <w:ind w:firstLine="737"/>
        <w:jc w:val="both"/>
        <w:rPr>
          <w:sz w:val="28"/>
          <w:szCs w:val="28"/>
        </w:rPr>
      </w:pPr>
      <w:r>
        <w:rPr>
          <w:sz w:val="28"/>
          <w:szCs w:val="28"/>
        </w:rPr>
        <w:t xml:space="preserve">- </w:t>
      </w:r>
      <w:r w:rsidR="006A1506">
        <w:rPr>
          <w:sz w:val="28"/>
          <w:szCs w:val="28"/>
        </w:rPr>
        <w:t xml:space="preserve">обращения с заявлением лица, не имеющего гражданства Российской Федерации, не имеющего регистрацию по месту жительства на территории  </w:t>
      </w:r>
      <w:r w:rsidR="00E607E4">
        <w:rPr>
          <w:sz w:val="28"/>
          <w:szCs w:val="28"/>
        </w:rPr>
        <w:t>Администрации Ивановского сельсовета</w:t>
      </w:r>
      <w:r w:rsidR="006A1506">
        <w:rPr>
          <w:sz w:val="28"/>
          <w:szCs w:val="28"/>
        </w:rPr>
        <w:t>, либо обращения с заявлением представителя, обратившегося в интересах лица, имеющего право на постановку на учет нуждающегося в получении жилого помещения, полномочия которого не оформлены в установленном законом порядке. В случаях и порядке, которые установлены законодательством, граждане могут подать заявление о принятии на учет не по месту своего жительства;</w:t>
      </w:r>
    </w:p>
    <w:p w:rsidR="006A1506" w:rsidRDefault="00BE70A7">
      <w:pPr>
        <w:autoSpaceDE w:val="0"/>
        <w:ind w:firstLine="737"/>
        <w:jc w:val="both"/>
        <w:rPr>
          <w:sz w:val="28"/>
          <w:szCs w:val="28"/>
        </w:rPr>
      </w:pPr>
      <w:r>
        <w:rPr>
          <w:sz w:val="28"/>
          <w:szCs w:val="28"/>
        </w:rPr>
        <w:t xml:space="preserve">- </w:t>
      </w:r>
      <w:r w:rsidR="006A1506">
        <w:rPr>
          <w:sz w:val="28"/>
          <w:szCs w:val="28"/>
        </w:rPr>
        <w:t xml:space="preserve">наличия в документах, представленных заявителем, недостоверных сведений или несоответствия их требованиям законодательства; </w:t>
      </w:r>
    </w:p>
    <w:p w:rsidR="006A1506" w:rsidRDefault="00BE70A7">
      <w:pPr>
        <w:autoSpaceDE w:val="0"/>
        <w:ind w:firstLine="737"/>
        <w:jc w:val="both"/>
        <w:rPr>
          <w:sz w:val="28"/>
          <w:szCs w:val="28"/>
        </w:rPr>
      </w:pPr>
      <w:r>
        <w:rPr>
          <w:sz w:val="28"/>
          <w:szCs w:val="28"/>
        </w:rPr>
        <w:t xml:space="preserve">- </w:t>
      </w:r>
      <w:r w:rsidR="006A1506">
        <w:rPr>
          <w:sz w:val="28"/>
          <w:szCs w:val="28"/>
        </w:rPr>
        <w:t>если текст заявления не поддается прочтению.</w:t>
      </w:r>
    </w:p>
    <w:p w:rsidR="00FC4518" w:rsidRDefault="00FC4518">
      <w:pPr>
        <w:autoSpaceDE w:val="0"/>
        <w:ind w:firstLine="737"/>
        <w:jc w:val="both"/>
        <w:rPr>
          <w:sz w:val="28"/>
          <w:szCs w:val="28"/>
        </w:rPr>
      </w:pPr>
    </w:p>
    <w:p w:rsidR="006A1506" w:rsidRDefault="006A1506">
      <w:pPr>
        <w:autoSpaceDE w:val="0"/>
        <w:ind w:firstLine="737"/>
        <w:jc w:val="both"/>
        <w:rPr>
          <w:b/>
          <w:sz w:val="28"/>
          <w:szCs w:val="28"/>
        </w:rPr>
      </w:pPr>
      <w:r w:rsidRPr="00BE70A7">
        <w:rPr>
          <w:b/>
          <w:sz w:val="28"/>
          <w:szCs w:val="28"/>
        </w:rPr>
        <w:t>2.</w:t>
      </w:r>
      <w:r w:rsidR="00F53DE4" w:rsidRPr="00BE70A7">
        <w:rPr>
          <w:b/>
          <w:sz w:val="28"/>
          <w:szCs w:val="28"/>
        </w:rPr>
        <w:t>10</w:t>
      </w:r>
      <w:r w:rsidRPr="00BE70A7">
        <w:rPr>
          <w:b/>
          <w:sz w:val="28"/>
          <w:szCs w:val="28"/>
        </w:rPr>
        <w:t>.</w:t>
      </w:r>
      <w:r>
        <w:rPr>
          <w:sz w:val="28"/>
          <w:szCs w:val="28"/>
        </w:rPr>
        <w:tab/>
      </w:r>
      <w:r>
        <w:rPr>
          <w:b/>
          <w:sz w:val="28"/>
          <w:szCs w:val="28"/>
        </w:rPr>
        <w:t>Исчерпывающий перечень оснований</w:t>
      </w:r>
      <w:r w:rsidR="00BE70A7">
        <w:rPr>
          <w:b/>
          <w:sz w:val="28"/>
          <w:szCs w:val="28"/>
        </w:rPr>
        <w:t xml:space="preserve"> для приостановления </w:t>
      </w:r>
      <w:r>
        <w:rPr>
          <w:b/>
          <w:sz w:val="28"/>
          <w:szCs w:val="28"/>
        </w:rPr>
        <w:t xml:space="preserve"> </w:t>
      </w:r>
      <w:r w:rsidR="00BE70A7">
        <w:rPr>
          <w:b/>
          <w:sz w:val="28"/>
          <w:szCs w:val="28"/>
        </w:rPr>
        <w:t>или</w:t>
      </w:r>
      <w:r>
        <w:rPr>
          <w:b/>
          <w:sz w:val="28"/>
          <w:szCs w:val="28"/>
        </w:rPr>
        <w:t xml:space="preserve"> отказа в предоставлении муниципальной услуги.</w:t>
      </w:r>
    </w:p>
    <w:p w:rsidR="00FC4518" w:rsidRDefault="00FC4518">
      <w:pPr>
        <w:autoSpaceDE w:val="0"/>
        <w:ind w:firstLine="737"/>
        <w:jc w:val="both"/>
        <w:rPr>
          <w:b/>
          <w:sz w:val="28"/>
          <w:szCs w:val="28"/>
        </w:rPr>
      </w:pPr>
    </w:p>
    <w:p w:rsidR="00BE70A7" w:rsidRPr="00BE70A7" w:rsidRDefault="00BE70A7" w:rsidP="00BE70A7">
      <w:pPr>
        <w:autoSpaceDE w:val="0"/>
        <w:ind w:firstLine="737"/>
        <w:jc w:val="both"/>
        <w:rPr>
          <w:sz w:val="28"/>
          <w:szCs w:val="28"/>
        </w:rPr>
      </w:pPr>
      <w:r w:rsidRPr="00BE70A7">
        <w:rPr>
          <w:sz w:val="28"/>
          <w:szCs w:val="28"/>
        </w:rPr>
        <w:t>Основания для приостановления предоставления муниципальной услуги отсутствуют.</w:t>
      </w:r>
    </w:p>
    <w:p w:rsidR="006A1506" w:rsidRDefault="006A1506">
      <w:pPr>
        <w:autoSpaceDE w:val="0"/>
        <w:ind w:firstLine="737"/>
        <w:jc w:val="both"/>
        <w:rPr>
          <w:sz w:val="28"/>
          <w:szCs w:val="28"/>
        </w:rPr>
      </w:pPr>
      <w:r>
        <w:rPr>
          <w:sz w:val="28"/>
          <w:szCs w:val="28"/>
        </w:rPr>
        <w:t>Отказ в принятии граждан на учет в качестве нуждающихся в жилых помещениях, предоставляемых по договорам социального найма, допускается в случае, если:</w:t>
      </w:r>
    </w:p>
    <w:p w:rsidR="006A1506" w:rsidRDefault="00BE70A7">
      <w:pPr>
        <w:autoSpaceDE w:val="0"/>
        <w:ind w:firstLine="737"/>
        <w:jc w:val="both"/>
        <w:rPr>
          <w:sz w:val="28"/>
          <w:szCs w:val="28"/>
        </w:rPr>
      </w:pPr>
      <w:r>
        <w:rPr>
          <w:sz w:val="28"/>
          <w:szCs w:val="28"/>
        </w:rPr>
        <w:t xml:space="preserve">- </w:t>
      </w:r>
      <w:r w:rsidR="006A1506">
        <w:rPr>
          <w:sz w:val="28"/>
          <w:szCs w:val="28"/>
        </w:rPr>
        <w:t>не представлены документы, подтверждающие право соответствующих граждан состоять на учете в качестве нуждающихся в жилых помещениях, предоставляемых по договорам социального найма.</w:t>
      </w:r>
    </w:p>
    <w:p w:rsidR="006A1506" w:rsidRDefault="00BE70A7">
      <w:pPr>
        <w:autoSpaceDE w:val="0"/>
        <w:ind w:firstLine="737"/>
        <w:jc w:val="both"/>
        <w:rPr>
          <w:sz w:val="28"/>
          <w:szCs w:val="28"/>
        </w:rPr>
      </w:pPr>
      <w:r>
        <w:rPr>
          <w:sz w:val="28"/>
          <w:szCs w:val="28"/>
        </w:rPr>
        <w:t xml:space="preserve">- </w:t>
      </w:r>
      <w:r w:rsidR="006A1506">
        <w:rPr>
          <w:sz w:val="28"/>
          <w:szCs w:val="28"/>
        </w:rPr>
        <w:t>представлены документы, которые не подтверждают право соответствующих граждан состоять на учете в качестве нуждающихся в жилых помещениях, предоставляемых по договорам социального найма;</w:t>
      </w:r>
    </w:p>
    <w:p w:rsidR="006A1506" w:rsidRDefault="00BE70A7">
      <w:pPr>
        <w:autoSpaceDE w:val="0"/>
        <w:ind w:firstLine="737"/>
        <w:jc w:val="both"/>
        <w:rPr>
          <w:sz w:val="28"/>
          <w:szCs w:val="28"/>
        </w:rPr>
      </w:pPr>
      <w:r>
        <w:rPr>
          <w:sz w:val="28"/>
          <w:szCs w:val="28"/>
        </w:rPr>
        <w:t xml:space="preserve">- </w:t>
      </w:r>
      <w:r w:rsidR="006A1506">
        <w:rPr>
          <w:sz w:val="28"/>
          <w:szCs w:val="28"/>
        </w:rPr>
        <w:t>не истек срок, предусмотренный ст.53 Жилищного кодекса Российской Федерации.</w:t>
      </w:r>
    </w:p>
    <w:p w:rsidR="006A1506" w:rsidRDefault="006A1506">
      <w:pPr>
        <w:autoSpaceDE w:val="0"/>
        <w:ind w:firstLine="737"/>
        <w:jc w:val="both"/>
        <w:rPr>
          <w:sz w:val="28"/>
          <w:szCs w:val="28"/>
        </w:rPr>
      </w:pPr>
      <w:r>
        <w:rPr>
          <w:sz w:val="28"/>
          <w:szCs w:val="28"/>
        </w:rPr>
        <w:t>Решение об отказе в принятии на учет должно содержать основания такого отказа с обязательной ссылкой на указанные нарушения.</w:t>
      </w:r>
    </w:p>
    <w:p w:rsidR="00FC4518" w:rsidRDefault="00FC4518" w:rsidP="00FC4518">
      <w:pPr>
        <w:autoSpaceDE w:val="0"/>
        <w:ind w:firstLine="737"/>
        <w:jc w:val="center"/>
        <w:rPr>
          <w:b/>
          <w:bCs/>
          <w:sz w:val="28"/>
          <w:szCs w:val="28"/>
        </w:rPr>
      </w:pPr>
      <w:r>
        <w:rPr>
          <w:b/>
          <w:bCs/>
          <w:sz w:val="28"/>
          <w:szCs w:val="28"/>
        </w:rPr>
        <w:t>2.11.</w:t>
      </w:r>
      <w:r w:rsidRPr="00FC4518">
        <w:rPr>
          <w:b/>
          <w:bCs/>
          <w:sz w:val="28"/>
          <w:szCs w:val="28"/>
        </w:rPr>
        <w:t xml:space="preserve">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C4518" w:rsidRPr="00FC4518" w:rsidRDefault="00FC4518" w:rsidP="00FC4518">
      <w:pPr>
        <w:autoSpaceDE w:val="0"/>
        <w:ind w:firstLine="737"/>
        <w:jc w:val="center"/>
        <w:rPr>
          <w:b/>
          <w:bCs/>
          <w:sz w:val="28"/>
          <w:szCs w:val="28"/>
        </w:rPr>
      </w:pPr>
    </w:p>
    <w:p w:rsidR="00FC4518" w:rsidRDefault="00FC4518" w:rsidP="00FC4518">
      <w:pPr>
        <w:autoSpaceDE w:val="0"/>
        <w:ind w:firstLine="737"/>
        <w:jc w:val="both"/>
        <w:rPr>
          <w:sz w:val="28"/>
          <w:szCs w:val="28"/>
        </w:rPr>
      </w:pPr>
      <w:r w:rsidRPr="00FC4518">
        <w:rPr>
          <w:sz w:val="28"/>
          <w:szCs w:val="28"/>
        </w:rPr>
        <w:t>Услуги, которые являются необходимыми и обязательными для предоставления муниципальной услуги, настоящим Административным регламентом не предусмотрены.</w:t>
      </w:r>
    </w:p>
    <w:p w:rsidR="00FC4518" w:rsidRDefault="00FC4518" w:rsidP="00FC4518">
      <w:pPr>
        <w:autoSpaceDE w:val="0"/>
        <w:ind w:firstLine="737"/>
        <w:jc w:val="both"/>
        <w:rPr>
          <w:sz w:val="28"/>
          <w:szCs w:val="28"/>
        </w:rPr>
      </w:pPr>
    </w:p>
    <w:p w:rsidR="00FC4518" w:rsidRPr="00FC4518" w:rsidRDefault="00FC4518" w:rsidP="00FC4518">
      <w:pPr>
        <w:autoSpaceDE w:val="0"/>
        <w:ind w:firstLine="737"/>
        <w:jc w:val="center"/>
        <w:rPr>
          <w:b/>
          <w:bCs/>
          <w:sz w:val="28"/>
          <w:szCs w:val="28"/>
        </w:rPr>
      </w:pPr>
      <w:r w:rsidRPr="00FC4518">
        <w:rPr>
          <w:b/>
          <w:bCs/>
          <w:sz w:val="28"/>
          <w:szCs w:val="28"/>
        </w:rPr>
        <w:t>2.11. Порядок, размер и основания взимания государственной пошлины или иной пла</w:t>
      </w:r>
      <w:r>
        <w:rPr>
          <w:b/>
          <w:bCs/>
          <w:sz w:val="28"/>
          <w:szCs w:val="28"/>
        </w:rPr>
        <w:t xml:space="preserve">ты, взимаемой за предоставление </w:t>
      </w:r>
      <w:r w:rsidRPr="00FC4518">
        <w:rPr>
          <w:b/>
          <w:bCs/>
          <w:sz w:val="28"/>
          <w:szCs w:val="28"/>
        </w:rPr>
        <w:t>муниципальной</w:t>
      </w:r>
      <w:r>
        <w:rPr>
          <w:b/>
          <w:bCs/>
          <w:sz w:val="28"/>
          <w:szCs w:val="28"/>
        </w:rPr>
        <w:t xml:space="preserve"> </w:t>
      </w:r>
      <w:r w:rsidRPr="00FC4518">
        <w:rPr>
          <w:b/>
          <w:bCs/>
          <w:sz w:val="28"/>
          <w:szCs w:val="28"/>
        </w:rPr>
        <w:t>услуги</w:t>
      </w:r>
    </w:p>
    <w:p w:rsidR="00FC4518" w:rsidRPr="00FC4518" w:rsidRDefault="00FC4518" w:rsidP="00FC4518">
      <w:pPr>
        <w:autoSpaceDE w:val="0"/>
        <w:ind w:firstLine="737"/>
        <w:jc w:val="both"/>
        <w:rPr>
          <w:bCs/>
          <w:sz w:val="28"/>
          <w:szCs w:val="28"/>
        </w:rPr>
      </w:pPr>
      <w:r w:rsidRPr="00FC4518">
        <w:rPr>
          <w:bCs/>
          <w:sz w:val="28"/>
          <w:szCs w:val="28"/>
        </w:rPr>
        <w:t>Муницип</w:t>
      </w:r>
      <w:r w:rsidR="00E607E4">
        <w:rPr>
          <w:bCs/>
          <w:sz w:val="28"/>
          <w:szCs w:val="28"/>
        </w:rPr>
        <w:t xml:space="preserve">альная услуга предоставляется </w:t>
      </w:r>
      <w:r w:rsidRPr="00FC4518">
        <w:rPr>
          <w:bCs/>
          <w:sz w:val="28"/>
          <w:szCs w:val="28"/>
        </w:rPr>
        <w:t xml:space="preserve"> бесплатно.</w:t>
      </w:r>
    </w:p>
    <w:p w:rsidR="00FC4518" w:rsidRDefault="00FC4518">
      <w:pPr>
        <w:autoSpaceDE w:val="0"/>
        <w:ind w:firstLine="737"/>
        <w:jc w:val="both"/>
        <w:rPr>
          <w:sz w:val="28"/>
          <w:szCs w:val="28"/>
        </w:rPr>
      </w:pPr>
    </w:p>
    <w:p w:rsidR="00FC4518" w:rsidRDefault="00FC4518" w:rsidP="00FC4518">
      <w:pPr>
        <w:autoSpaceDE w:val="0"/>
        <w:ind w:firstLine="737"/>
        <w:jc w:val="both"/>
        <w:rPr>
          <w:b/>
          <w:sz w:val="28"/>
          <w:szCs w:val="28"/>
        </w:rPr>
      </w:pPr>
      <w:r w:rsidRPr="00FC4518">
        <w:rPr>
          <w:b/>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FC4518" w:rsidRPr="00FC4518" w:rsidRDefault="00FC4518" w:rsidP="00FC4518">
      <w:pPr>
        <w:autoSpaceDE w:val="0"/>
        <w:ind w:firstLine="737"/>
        <w:jc w:val="both"/>
        <w:rPr>
          <w:b/>
          <w:sz w:val="28"/>
          <w:szCs w:val="28"/>
        </w:rPr>
      </w:pPr>
    </w:p>
    <w:p w:rsidR="00FC4518" w:rsidRDefault="00FC4518" w:rsidP="00FC4518">
      <w:pPr>
        <w:autoSpaceDE w:val="0"/>
        <w:ind w:firstLine="737"/>
        <w:jc w:val="both"/>
        <w:rPr>
          <w:sz w:val="28"/>
          <w:szCs w:val="28"/>
        </w:rPr>
      </w:pPr>
      <w:r w:rsidRPr="00FC4518">
        <w:rPr>
          <w:sz w:val="28"/>
          <w:szCs w:val="28"/>
        </w:rPr>
        <w:t>Для предоставления муниципальной услуги других услуг, которые являются необходимыми и обязательными, законодательством Российской Федерации не предусмотрено.</w:t>
      </w:r>
    </w:p>
    <w:p w:rsidR="00FC4518" w:rsidRPr="00FC4518" w:rsidRDefault="00FC4518" w:rsidP="00FC4518">
      <w:pPr>
        <w:autoSpaceDE w:val="0"/>
        <w:ind w:firstLine="737"/>
        <w:jc w:val="both"/>
        <w:rPr>
          <w:sz w:val="28"/>
          <w:szCs w:val="28"/>
        </w:rPr>
      </w:pPr>
    </w:p>
    <w:p w:rsidR="006A1506" w:rsidRDefault="00FC4518" w:rsidP="00FC4518">
      <w:pPr>
        <w:autoSpaceDE w:val="0"/>
        <w:ind w:firstLine="737"/>
        <w:jc w:val="both"/>
        <w:rPr>
          <w:b/>
          <w:sz w:val="28"/>
          <w:szCs w:val="28"/>
        </w:rPr>
      </w:pPr>
      <w:r w:rsidRPr="00FC4518">
        <w:rPr>
          <w:b/>
          <w:sz w:val="28"/>
          <w:szCs w:val="28"/>
        </w:rPr>
        <w:t xml:space="preserve"> </w:t>
      </w:r>
      <w:r w:rsidR="00AC1E07">
        <w:rPr>
          <w:b/>
          <w:sz w:val="28"/>
          <w:szCs w:val="28"/>
        </w:rPr>
        <w:t>2.13</w:t>
      </w:r>
      <w:r w:rsidR="006A1506">
        <w:rPr>
          <w:sz w:val="28"/>
          <w:szCs w:val="28"/>
        </w:rPr>
        <w:t>.</w:t>
      </w:r>
      <w:r w:rsidR="006A1506">
        <w:rPr>
          <w:sz w:val="28"/>
          <w:szCs w:val="28"/>
        </w:rPr>
        <w:tab/>
      </w:r>
      <w:r w:rsidR="006A1506">
        <w:rP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C1E07" w:rsidRDefault="00AC1E07" w:rsidP="00FC4518">
      <w:pPr>
        <w:autoSpaceDE w:val="0"/>
        <w:ind w:firstLine="737"/>
        <w:jc w:val="both"/>
        <w:rPr>
          <w:b/>
          <w:sz w:val="28"/>
          <w:szCs w:val="28"/>
        </w:rPr>
      </w:pPr>
    </w:p>
    <w:p w:rsidR="006A1506" w:rsidRDefault="006A1506">
      <w:pPr>
        <w:autoSpaceDE w:val="0"/>
        <w:ind w:firstLine="737"/>
        <w:jc w:val="both"/>
        <w:rPr>
          <w:sz w:val="28"/>
          <w:szCs w:val="28"/>
        </w:rPr>
      </w:pPr>
      <w:r>
        <w:rPr>
          <w:sz w:val="28"/>
          <w:szCs w:val="28"/>
        </w:rPr>
        <w:t>Время ожидания в очереди заявителя при подаче и получении документов не должн</w:t>
      </w:r>
      <w:r w:rsidR="00AC1E07">
        <w:rPr>
          <w:sz w:val="28"/>
          <w:szCs w:val="28"/>
        </w:rPr>
        <w:t>о превышать 15</w:t>
      </w:r>
      <w:r>
        <w:rPr>
          <w:sz w:val="28"/>
          <w:szCs w:val="28"/>
        </w:rPr>
        <w:t xml:space="preserve"> минут.</w:t>
      </w:r>
    </w:p>
    <w:p w:rsidR="00AC1E07" w:rsidRDefault="00AC1E07">
      <w:pPr>
        <w:autoSpaceDE w:val="0"/>
        <w:ind w:firstLine="737"/>
        <w:jc w:val="both"/>
        <w:rPr>
          <w:sz w:val="28"/>
          <w:szCs w:val="28"/>
        </w:rPr>
      </w:pPr>
    </w:p>
    <w:p w:rsidR="006A1506" w:rsidRDefault="00AC1E07" w:rsidP="00AC1E07">
      <w:pPr>
        <w:autoSpaceDE w:val="0"/>
        <w:ind w:firstLine="737"/>
        <w:jc w:val="center"/>
        <w:rPr>
          <w:b/>
          <w:sz w:val="28"/>
          <w:szCs w:val="28"/>
        </w:rPr>
      </w:pPr>
      <w:r w:rsidRPr="00AC1E07">
        <w:rPr>
          <w:b/>
          <w:sz w:val="28"/>
          <w:szCs w:val="28"/>
        </w:rPr>
        <w:t>2.14</w:t>
      </w:r>
      <w:r w:rsidR="00A71DA1">
        <w:rPr>
          <w:b/>
          <w:sz w:val="28"/>
          <w:szCs w:val="28"/>
        </w:rPr>
        <w:t xml:space="preserve">. </w:t>
      </w:r>
      <w:r w:rsidR="006A1506" w:rsidRPr="00AC1E07">
        <w:rPr>
          <w:b/>
          <w:sz w:val="28"/>
          <w:szCs w:val="28"/>
        </w:rPr>
        <w:t xml:space="preserve">Срок </w:t>
      </w:r>
      <w:r w:rsidRPr="00AC1E07">
        <w:rPr>
          <w:b/>
          <w:sz w:val="28"/>
          <w:szCs w:val="28"/>
        </w:rPr>
        <w:t xml:space="preserve">и порядок </w:t>
      </w:r>
      <w:r w:rsidR="006A1506" w:rsidRPr="00AC1E07">
        <w:rPr>
          <w:b/>
          <w:sz w:val="28"/>
          <w:szCs w:val="28"/>
        </w:rPr>
        <w:t>регистрации запроса заявителя о предоставлении муниципальной услуги.</w:t>
      </w:r>
    </w:p>
    <w:p w:rsidR="00A71DA1" w:rsidRDefault="00A71DA1" w:rsidP="00AC1E07">
      <w:pPr>
        <w:autoSpaceDE w:val="0"/>
        <w:ind w:firstLine="737"/>
        <w:jc w:val="center"/>
        <w:rPr>
          <w:b/>
          <w:sz w:val="28"/>
          <w:szCs w:val="28"/>
        </w:rPr>
      </w:pPr>
    </w:p>
    <w:p w:rsidR="00A71DA1" w:rsidRPr="00A71DA1" w:rsidRDefault="00A71DA1" w:rsidP="00A71DA1">
      <w:pPr>
        <w:widowControl w:val="0"/>
        <w:tabs>
          <w:tab w:val="num" w:pos="0"/>
        </w:tabs>
        <w:suppressAutoHyphens w:val="0"/>
        <w:ind w:firstLine="709"/>
        <w:jc w:val="both"/>
        <w:rPr>
          <w:sz w:val="28"/>
          <w:szCs w:val="28"/>
          <w:lang w:eastAsia="ru-RU"/>
        </w:rPr>
      </w:pPr>
      <w:r w:rsidRPr="00A71DA1">
        <w:rPr>
          <w:sz w:val="28"/>
          <w:szCs w:val="28"/>
          <w:lang w:eastAsia="ru-RU"/>
        </w:rPr>
        <w:t>При непосредственном обращении заявителя лично, максимальный срок регистрации заявления – 20 минут.</w:t>
      </w:r>
    </w:p>
    <w:p w:rsidR="00A71DA1" w:rsidRPr="00A71DA1" w:rsidRDefault="00A71DA1" w:rsidP="00A71DA1">
      <w:pPr>
        <w:tabs>
          <w:tab w:val="left" w:pos="540"/>
        </w:tabs>
        <w:ind w:firstLine="709"/>
        <w:jc w:val="both"/>
        <w:rPr>
          <w:sz w:val="28"/>
          <w:szCs w:val="28"/>
          <w:lang w:eastAsia="ru-RU"/>
        </w:rPr>
      </w:pPr>
      <w:r w:rsidRPr="00A71DA1">
        <w:rPr>
          <w:sz w:val="28"/>
          <w:szCs w:val="28"/>
          <w:lang w:eastAsia="ru-RU"/>
        </w:rPr>
        <w:t>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71DA1" w:rsidRPr="00A71DA1" w:rsidRDefault="00A71DA1" w:rsidP="00A71DA1">
      <w:pPr>
        <w:tabs>
          <w:tab w:val="left" w:pos="540"/>
        </w:tabs>
        <w:ind w:firstLine="709"/>
        <w:jc w:val="both"/>
        <w:rPr>
          <w:sz w:val="28"/>
          <w:szCs w:val="28"/>
          <w:lang w:eastAsia="ru-RU"/>
        </w:rPr>
      </w:pPr>
      <w:r w:rsidRPr="00A71DA1">
        <w:rPr>
          <w:sz w:val="28"/>
          <w:szCs w:val="28"/>
          <w:lang w:eastAsia="ru-RU"/>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71DA1" w:rsidRPr="00A71DA1" w:rsidRDefault="00A71DA1" w:rsidP="00A71DA1">
      <w:pPr>
        <w:tabs>
          <w:tab w:val="left" w:pos="540"/>
        </w:tabs>
        <w:ind w:firstLine="709"/>
        <w:jc w:val="both"/>
        <w:rPr>
          <w:sz w:val="28"/>
          <w:szCs w:val="28"/>
          <w:lang w:eastAsia="ru-RU"/>
        </w:rPr>
      </w:pPr>
      <w:r w:rsidRPr="00A71DA1">
        <w:rPr>
          <w:sz w:val="28"/>
          <w:szCs w:val="28"/>
          <w:lang w:eastAsia="ru-RU"/>
        </w:rPr>
        <w:t>- проверяет документы согласно представленной описи;</w:t>
      </w:r>
    </w:p>
    <w:p w:rsidR="00A71DA1" w:rsidRPr="00A71DA1" w:rsidRDefault="00A71DA1" w:rsidP="00A71DA1">
      <w:pPr>
        <w:tabs>
          <w:tab w:val="left" w:pos="540"/>
        </w:tabs>
        <w:ind w:firstLine="709"/>
        <w:jc w:val="both"/>
        <w:rPr>
          <w:sz w:val="28"/>
          <w:szCs w:val="28"/>
          <w:lang w:eastAsia="ru-RU"/>
        </w:rPr>
      </w:pPr>
      <w:r w:rsidRPr="00A71DA1">
        <w:rPr>
          <w:sz w:val="28"/>
          <w:szCs w:val="28"/>
          <w:lang w:eastAsia="ru-RU"/>
        </w:rPr>
        <w:t>- регистрирует заявление с документами в соответствии с правилами делопроизводства.</w:t>
      </w:r>
    </w:p>
    <w:p w:rsidR="00A71DA1" w:rsidRPr="00657C17" w:rsidRDefault="00A71DA1" w:rsidP="00A71DA1">
      <w:pPr>
        <w:autoSpaceDE w:val="0"/>
        <w:jc w:val="both"/>
        <w:rPr>
          <w:b/>
          <w:sz w:val="28"/>
          <w:szCs w:val="28"/>
        </w:rPr>
      </w:pPr>
    </w:p>
    <w:p w:rsidR="006A1506" w:rsidRDefault="00657C17" w:rsidP="00A71DA1">
      <w:pPr>
        <w:autoSpaceDE w:val="0"/>
        <w:jc w:val="center"/>
        <w:rPr>
          <w:b/>
          <w:sz w:val="28"/>
          <w:szCs w:val="28"/>
        </w:rPr>
      </w:pPr>
      <w:r w:rsidRPr="00657C17">
        <w:rPr>
          <w:b/>
          <w:sz w:val="28"/>
          <w:szCs w:val="28"/>
        </w:rPr>
        <w:t>2.15</w:t>
      </w:r>
      <w:r w:rsidR="006A1506" w:rsidRPr="00657C17">
        <w:rPr>
          <w:b/>
          <w:sz w:val="28"/>
          <w:szCs w:val="28"/>
        </w:rPr>
        <w:t>.</w:t>
      </w:r>
      <w:r w:rsidR="006A1506" w:rsidRPr="00657C17">
        <w:rPr>
          <w:b/>
          <w:sz w:val="28"/>
          <w:szCs w:val="28"/>
        </w:rPr>
        <w:tab/>
        <w:t>Требования к помещениям, в которых предоставляется муниципальная услуга, местам для заполнения запросов, информационным стендам с образцами их заполнения и перечнем</w:t>
      </w:r>
      <w:r w:rsidR="006A1506">
        <w:rPr>
          <w:b/>
          <w:sz w:val="28"/>
          <w:szCs w:val="28"/>
        </w:rPr>
        <w:t xml:space="preserve"> документов, необходимых для предоставления.</w:t>
      </w:r>
    </w:p>
    <w:p w:rsidR="00A71DA1" w:rsidRDefault="00A71DA1" w:rsidP="00A71DA1">
      <w:pPr>
        <w:autoSpaceDE w:val="0"/>
        <w:jc w:val="both"/>
        <w:rPr>
          <w:b/>
          <w:sz w:val="28"/>
          <w:szCs w:val="28"/>
        </w:rPr>
      </w:pPr>
    </w:p>
    <w:p w:rsidR="00A71DA1" w:rsidRDefault="00657C17" w:rsidP="00A71DA1">
      <w:pPr>
        <w:widowControl w:val="0"/>
        <w:ind w:firstLine="709"/>
        <w:jc w:val="both"/>
        <w:rPr>
          <w:sz w:val="28"/>
          <w:szCs w:val="28"/>
        </w:rPr>
      </w:pPr>
      <w:r>
        <w:rPr>
          <w:sz w:val="28"/>
          <w:szCs w:val="28"/>
        </w:rPr>
        <w:t>2.15</w:t>
      </w:r>
      <w:r w:rsidR="00A71DA1">
        <w:rPr>
          <w:sz w:val="28"/>
          <w:szCs w:val="28"/>
        </w:rPr>
        <w:t>.1. Требования к оформлению входа в здание.</w:t>
      </w:r>
    </w:p>
    <w:p w:rsidR="00A71DA1" w:rsidRDefault="00A71DA1" w:rsidP="00A71DA1">
      <w:pPr>
        <w:widowControl w:val="0"/>
        <w:ind w:firstLine="709"/>
        <w:jc w:val="both"/>
        <w:rPr>
          <w:sz w:val="28"/>
          <w:szCs w:val="28"/>
        </w:rPr>
      </w:pPr>
      <w:r>
        <w:rPr>
          <w:sz w:val="28"/>
          <w:szCs w:val="28"/>
        </w:rPr>
        <w:t>Здание (строение), в котором расположен орган, ответственный за предоставление услуги, оборудован входом для свободного доступа заявителей в помещение.</w:t>
      </w:r>
    </w:p>
    <w:p w:rsidR="00A71DA1" w:rsidRDefault="00A71DA1" w:rsidP="00A71DA1">
      <w:pPr>
        <w:ind w:firstLine="540"/>
        <w:jc w:val="both"/>
        <w:rPr>
          <w:sz w:val="28"/>
          <w:szCs w:val="28"/>
        </w:rPr>
      </w:pPr>
      <w:r>
        <w:rPr>
          <w:sz w:val="28"/>
          <w:szCs w:val="28"/>
        </w:rPr>
        <w:t>Вход в помещение оборудуется пандусами, расширенными проходами, позволяющими обеспечить беспрепятственный доступ инвалидов, включая инвалидов-колясочников.</w:t>
      </w:r>
    </w:p>
    <w:p w:rsidR="00A71DA1" w:rsidRDefault="00A71DA1" w:rsidP="00A71DA1">
      <w:pPr>
        <w:ind w:firstLine="540"/>
        <w:jc w:val="both"/>
        <w:rPr>
          <w:sz w:val="28"/>
          <w:szCs w:val="28"/>
        </w:rPr>
      </w:pPr>
      <w:r>
        <w:rPr>
          <w:sz w:val="28"/>
          <w:szCs w:val="28"/>
        </w:rPr>
        <w:t>У центрального входа в здание размещается информационная табличка (вывеска), которая содержит информацию о наименовании, местонахождении, режиме работы Отдела, а также о телефонных номерах справочной службы.</w:t>
      </w:r>
    </w:p>
    <w:p w:rsidR="00A71DA1" w:rsidRDefault="00657C17" w:rsidP="00A71DA1">
      <w:pPr>
        <w:widowControl w:val="0"/>
        <w:ind w:firstLine="709"/>
        <w:jc w:val="both"/>
        <w:rPr>
          <w:sz w:val="28"/>
          <w:szCs w:val="28"/>
        </w:rPr>
      </w:pPr>
      <w:r>
        <w:rPr>
          <w:sz w:val="28"/>
          <w:szCs w:val="28"/>
        </w:rPr>
        <w:t>2.15</w:t>
      </w:r>
      <w:r w:rsidR="00A71DA1">
        <w:rPr>
          <w:sz w:val="28"/>
          <w:szCs w:val="28"/>
        </w:rPr>
        <w:t>.2. Требования к местам для информирования.</w:t>
      </w:r>
    </w:p>
    <w:p w:rsidR="00A71DA1" w:rsidRDefault="00A71DA1" w:rsidP="00A71DA1">
      <w:pPr>
        <w:ind w:firstLine="709"/>
        <w:jc w:val="both"/>
        <w:rPr>
          <w:sz w:val="28"/>
          <w:szCs w:val="28"/>
        </w:rPr>
      </w:pPr>
      <w:r>
        <w:rPr>
          <w:sz w:val="28"/>
          <w:szCs w:val="28"/>
        </w:rPr>
        <w:t>Помещения для работы с заявителями оборудуются соответствующими информационными стендами, вывесками, указателями.</w:t>
      </w:r>
    </w:p>
    <w:p w:rsidR="00A71DA1" w:rsidRDefault="00A71DA1" w:rsidP="00A71DA1">
      <w:pPr>
        <w:ind w:firstLine="709"/>
        <w:jc w:val="both"/>
        <w:rPr>
          <w:sz w:val="28"/>
          <w:szCs w:val="28"/>
        </w:rPr>
      </w:pPr>
      <w:r>
        <w:rPr>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в помещении </w:t>
      </w:r>
      <w:r w:rsidR="00E607E4">
        <w:rPr>
          <w:sz w:val="28"/>
          <w:szCs w:val="28"/>
        </w:rPr>
        <w:t>администрации Ивановского сельсовета</w:t>
      </w:r>
      <w:r>
        <w:rPr>
          <w:sz w:val="28"/>
          <w:szCs w:val="28"/>
        </w:rPr>
        <w:t xml:space="preserve"> (ОБУ «МФЦ») для ожидания и приема заявителей. Указанная информация размещается в удобном для заявителей месте.</w:t>
      </w:r>
    </w:p>
    <w:p w:rsidR="00A71DA1" w:rsidRDefault="00A71DA1" w:rsidP="00A71DA1">
      <w:pPr>
        <w:ind w:firstLine="709"/>
        <w:jc w:val="both"/>
        <w:rPr>
          <w:sz w:val="28"/>
          <w:szCs w:val="28"/>
        </w:rPr>
      </w:pPr>
      <w:r>
        <w:rPr>
          <w:sz w:val="28"/>
          <w:szCs w:val="28"/>
        </w:rPr>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A71DA1" w:rsidRDefault="00A71DA1" w:rsidP="00A71DA1">
      <w:pPr>
        <w:ind w:firstLine="709"/>
        <w:jc w:val="both"/>
        <w:rPr>
          <w:sz w:val="28"/>
          <w:szCs w:val="28"/>
        </w:rPr>
      </w:pPr>
      <w:r>
        <w:rPr>
          <w:sz w:val="28"/>
          <w:szCs w:val="28"/>
        </w:rPr>
        <w:t>Должностные лица и сотрудники, предоставляющие муниципальную услугу, обеспечиваются личными нагрудными идентификационными карточками (бейджами) с указанием фамилии, имени, отчества (при наличии) и должности либо настольными табличками аналогичного содержания.</w:t>
      </w:r>
    </w:p>
    <w:p w:rsidR="00A71DA1" w:rsidRDefault="00A71DA1" w:rsidP="00A71DA1">
      <w:pPr>
        <w:ind w:firstLine="709"/>
        <w:jc w:val="both"/>
        <w:rPr>
          <w:sz w:val="28"/>
          <w:szCs w:val="28"/>
        </w:rPr>
      </w:pPr>
      <w:r>
        <w:rPr>
          <w:sz w:val="28"/>
          <w:szCs w:val="28"/>
        </w:rPr>
        <w:t>Рабочие места должностных лиц и сотрудников,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A71DA1" w:rsidRDefault="00657C17" w:rsidP="00A71DA1">
      <w:pPr>
        <w:widowControl w:val="0"/>
        <w:ind w:firstLine="709"/>
        <w:jc w:val="both"/>
        <w:rPr>
          <w:sz w:val="28"/>
          <w:szCs w:val="28"/>
        </w:rPr>
      </w:pPr>
      <w:r>
        <w:rPr>
          <w:sz w:val="28"/>
          <w:szCs w:val="28"/>
        </w:rPr>
        <w:t>2.15</w:t>
      </w:r>
      <w:r w:rsidR="00A71DA1">
        <w:rPr>
          <w:sz w:val="28"/>
          <w:szCs w:val="28"/>
        </w:rPr>
        <w:t>.3. Требования к местам для ожидания.</w:t>
      </w:r>
    </w:p>
    <w:p w:rsidR="00A71DA1" w:rsidRDefault="00A71DA1" w:rsidP="00A71DA1">
      <w:pPr>
        <w:ind w:firstLine="709"/>
        <w:jc w:val="both"/>
        <w:rPr>
          <w:sz w:val="28"/>
          <w:szCs w:val="28"/>
        </w:rPr>
      </w:pPr>
      <w:r>
        <w:rPr>
          <w:sz w:val="28"/>
          <w:szCs w:val="28"/>
        </w:rPr>
        <w:t>Места ожидания соответствуют комфортным условиям для заявителей и оптимальным условиям работы специалистов, в том числе в наличии доступные места общего пользования (туалет, гардероб).</w:t>
      </w:r>
    </w:p>
    <w:p w:rsidR="00A71DA1" w:rsidRDefault="00A71DA1" w:rsidP="00A71DA1">
      <w:pPr>
        <w:ind w:firstLine="709"/>
        <w:jc w:val="both"/>
        <w:rPr>
          <w:sz w:val="28"/>
          <w:szCs w:val="28"/>
        </w:rPr>
      </w:pPr>
      <w:r>
        <w:rPr>
          <w:sz w:val="28"/>
          <w:szCs w:val="28"/>
        </w:rPr>
        <w:t>Места ожидания в очереди на консультацию или получение результатов муниципальной услуги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A71DA1" w:rsidRDefault="00A71DA1" w:rsidP="00A71DA1">
      <w:pPr>
        <w:ind w:firstLine="709"/>
        <w:jc w:val="both"/>
        <w:rPr>
          <w:sz w:val="28"/>
          <w:szCs w:val="28"/>
        </w:rPr>
      </w:pPr>
      <w:r>
        <w:rPr>
          <w:sz w:val="28"/>
          <w:szCs w:val="28"/>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w:t>
      </w:r>
    </w:p>
    <w:p w:rsidR="00A71DA1" w:rsidRDefault="00A71DA1" w:rsidP="00A71DA1">
      <w:pPr>
        <w:ind w:firstLine="709"/>
        <w:jc w:val="both"/>
        <w:rPr>
          <w:sz w:val="28"/>
          <w:szCs w:val="28"/>
        </w:rPr>
      </w:pPr>
      <w:r>
        <w:rPr>
          <w:sz w:val="28"/>
          <w:szCs w:val="28"/>
        </w:rPr>
        <w:t>В помещениях для специалистов, предоставляющих муниципальную услугу, и местах ожидания и приема заявителей необходимо наличие системы кондиционирования воздуха, средств пожаротушения и системы оповещения о возникновении чрезвычайной ситуации.</w:t>
      </w:r>
    </w:p>
    <w:p w:rsidR="00A71DA1" w:rsidRDefault="00A71DA1" w:rsidP="00A71DA1">
      <w:pPr>
        <w:autoSpaceDE w:val="0"/>
        <w:jc w:val="both"/>
        <w:rPr>
          <w:b/>
          <w:sz w:val="28"/>
          <w:szCs w:val="28"/>
        </w:rPr>
      </w:pPr>
    </w:p>
    <w:p w:rsidR="00657C17" w:rsidRDefault="00657C17">
      <w:pPr>
        <w:autoSpaceDE w:val="0"/>
        <w:ind w:firstLine="737"/>
        <w:jc w:val="both"/>
        <w:rPr>
          <w:b/>
          <w:sz w:val="28"/>
          <w:szCs w:val="28"/>
        </w:rPr>
      </w:pPr>
      <w:r>
        <w:rPr>
          <w:b/>
          <w:sz w:val="28"/>
          <w:szCs w:val="28"/>
        </w:rPr>
        <w:t>2.16</w:t>
      </w:r>
      <w:r w:rsidR="006A1506" w:rsidRPr="00657C17">
        <w:rPr>
          <w:b/>
          <w:sz w:val="28"/>
          <w:szCs w:val="28"/>
        </w:rPr>
        <w:t>.</w:t>
      </w:r>
      <w:r w:rsidR="006A1506" w:rsidRPr="00657C17">
        <w:rPr>
          <w:b/>
          <w:sz w:val="28"/>
          <w:szCs w:val="28"/>
        </w:rPr>
        <w:tab/>
        <w:t xml:space="preserve">Показатели доступности и качества муниципальной услуги. </w:t>
      </w:r>
    </w:p>
    <w:p w:rsidR="00657C17" w:rsidRDefault="00657C17">
      <w:pPr>
        <w:autoSpaceDE w:val="0"/>
        <w:ind w:firstLine="737"/>
        <w:jc w:val="both"/>
        <w:rPr>
          <w:b/>
          <w:sz w:val="28"/>
          <w:szCs w:val="28"/>
        </w:rPr>
      </w:pPr>
    </w:p>
    <w:p w:rsidR="006A1506" w:rsidRPr="00657C17" w:rsidRDefault="006A1506">
      <w:pPr>
        <w:autoSpaceDE w:val="0"/>
        <w:ind w:firstLine="737"/>
        <w:jc w:val="both"/>
        <w:rPr>
          <w:sz w:val="28"/>
          <w:szCs w:val="28"/>
        </w:rPr>
      </w:pPr>
      <w:r w:rsidRPr="00657C17">
        <w:rPr>
          <w:sz w:val="28"/>
          <w:szCs w:val="28"/>
        </w:rPr>
        <w:t>Состав показателей доступности и качества предоставления муниципальной услуги.</w:t>
      </w:r>
    </w:p>
    <w:p w:rsidR="006A1506" w:rsidRDefault="006A1506">
      <w:pPr>
        <w:autoSpaceDE w:val="0"/>
        <w:ind w:firstLine="737"/>
        <w:jc w:val="both"/>
        <w:rPr>
          <w:sz w:val="28"/>
          <w:szCs w:val="28"/>
        </w:rPr>
      </w:pPr>
      <w:r>
        <w:rPr>
          <w:sz w:val="28"/>
          <w:szCs w:val="28"/>
        </w:rPr>
        <w:t>2.13.1.</w:t>
      </w:r>
      <w:r>
        <w:rPr>
          <w:sz w:val="28"/>
          <w:szCs w:val="28"/>
        </w:rPr>
        <w:tab/>
        <w:t>Основными показателями доступности муниципальной услуги являются:</w:t>
      </w:r>
    </w:p>
    <w:p w:rsidR="006A1506" w:rsidRDefault="006A1506">
      <w:pPr>
        <w:autoSpaceDE w:val="0"/>
        <w:ind w:firstLine="737"/>
        <w:jc w:val="both"/>
        <w:rPr>
          <w:sz w:val="28"/>
          <w:szCs w:val="28"/>
        </w:rPr>
      </w:pPr>
      <w:r>
        <w:rPr>
          <w:sz w:val="28"/>
          <w:szCs w:val="28"/>
        </w:rPr>
        <w:t>1) предоставление услуги на бесплатной основе;</w:t>
      </w:r>
    </w:p>
    <w:p w:rsidR="006A1506" w:rsidRDefault="006A1506">
      <w:pPr>
        <w:autoSpaceDE w:val="0"/>
        <w:ind w:firstLine="737"/>
        <w:jc w:val="both"/>
        <w:rPr>
          <w:sz w:val="28"/>
          <w:szCs w:val="28"/>
        </w:rPr>
      </w:pPr>
      <w:r>
        <w:rPr>
          <w:sz w:val="28"/>
          <w:szCs w:val="28"/>
        </w:rPr>
        <w:t xml:space="preserve">2) наличие различных каналов получения муниципальной услуги: услуга может быть получена заявителем при обращении с заявлением </w:t>
      </w:r>
      <w:r w:rsidR="00FD0299">
        <w:rPr>
          <w:sz w:val="28"/>
          <w:szCs w:val="28"/>
        </w:rPr>
        <w:t xml:space="preserve">в </w:t>
      </w:r>
      <w:r w:rsidR="00E607E4">
        <w:rPr>
          <w:sz w:val="28"/>
          <w:szCs w:val="28"/>
        </w:rPr>
        <w:t>Администрацию Ивановского сельсовета</w:t>
      </w:r>
      <w:r w:rsidR="00FD0299">
        <w:rPr>
          <w:sz w:val="28"/>
          <w:szCs w:val="28"/>
        </w:rPr>
        <w:t xml:space="preserve">, либо через ОБУ «МФЦ» </w:t>
      </w:r>
      <w:r>
        <w:rPr>
          <w:sz w:val="28"/>
          <w:szCs w:val="28"/>
        </w:rPr>
        <w:t>в письменной или электро</w:t>
      </w:r>
      <w:r w:rsidR="00FD0299">
        <w:rPr>
          <w:sz w:val="28"/>
          <w:szCs w:val="28"/>
        </w:rPr>
        <w:t>нной форме, по выбору заявителя;</w:t>
      </w:r>
    </w:p>
    <w:p w:rsidR="00657C17" w:rsidRDefault="00657C17">
      <w:pPr>
        <w:autoSpaceDE w:val="0"/>
        <w:ind w:firstLine="737"/>
        <w:jc w:val="both"/>
        <w:rPr>
          <w:sz w:val="28"/>
          <w:szCs w:val="28"/>
        </w:rPr>
      </w:pPr>
      <w:r>
        <w:rPr>
          <w:sz w:val="28"/>
          <w:szCs w:val="28"/>
        </w:rPr>
        <w:t xml:space="preserve">3) количество взаимодействий заявителя с должностными лицами </w:t>
      </w:r>
      <w:r w:rsidR="00E607E4">
        <w:rPr>
          <w:sz w:val="28"/>
          <w:szCs w:val="28"/>
        </w:rPr>
        <w:t>Администрации Ивановского сельсовета</w:t>
      </w:r>
      <w:r>
        <w:rPr>
          <w:sz w:val="28"/>
          <w:szCs w:val="28"/>
        </w:rPr>
        <w:t xml:space="preserve"> (ОБУ «МФЦ») при предоставлении муниципальной услуги не превышает двух (при сдаче и получении запроса). </w:t>
      </w:r>
    </w:p>
    <w:p w:rsidR="006A1506" w:rsidRDefault="006A1506">
      <w:pPr>
        <w:autoSpaceDE w:val="0"/>
        <w:ind w:firstLine="737"/>
        <w:jc w:val="both"/>
        <w:rPr>
          <w:sz w:val="28"/>
          <w:szCs w:val="28"/>
        </w:rPr>
      </w:pPr>
      <w:r>
        <w:rPr>
          <w:sz w:val="28"/>
          <w:szCs w:val="28"/>
        </w:rPr>
        <w:t>3) размещение информации о предоставлении муниципальной услуги, включающей:</w:t>
      </w:r>
    </w:p>
    <w:p w:rsidR="006A1506" w:rsidRDefault="006A1506">
      <w:pPr>
        <w:autoSpaceDE w:val="0"/>
        <w:ind w:firstLine="737"/>
        <w:jc w:val="both"/>
        <w:rPr>
          <w:sz w:val="28"/>
          <w:szCs w:val="28"/>
        </w:rPr>
      </w:pPr>
      <w:r>
        <w:rPr>
          <w:sz w:val="28"/>
          <w:szCs w:val="28"/>
        </w:rPr>
        <w:t>процедуру предоставления муниципальной услуги в виде блок-схемы (приложение 3 к настоящему Административному регламенту);</w:t>
      </w:r>
    </w:p>
    <w:p w:rsidR="006A1506" w:rsidRDefault="006A1506">
      <w:pPr>
        <w:autoSpaceDE w:val="0"/>
        <w:ind w:firstLine="737"/>
        <w:jc w:val="both"/>
        <w:rPr>
          <w:sz w:val="28"/>
          <w:szCs w:val="28"/>
        </w:rPr>
      </w:pPr>
      <w:r>
        <w:rPr>
          <w:sz w:val="28"/>
          <w:szCs w:val="28"/>
        </w:rPr>
        <w:t xml:space="preserve">перечень необходимых документов, предоставляемых заявителем для получения муниципальной услуги; </w:t>
      </w:r>
    </w:p>
    <w:p w:rsidR="006A1506" w:rsidRDefault="006A1506">
      <w:pPr>
        <w:autoSpaceDE w:val="0"/>
        <w:ind w:firstLine="737"/>
        <w:jc w:val="both"/>
        <w:rPr>
          <w:sz w:val="28"/>
          <w:szCs w:val="28"/>
        </w:rPr>
      </w:pPr>
      <w:r>
        <w:rPr>
          <w:sz w:val="28"/>
          <w:szCs w:val="28"/>
        </w:rPr>
        <w:t>перечень оснований для отказа в предоставлении муниципальной услуги.</w:t>
      </w:r>
    </w:p>
    <w:p w:rsidR="006A1506" w:rsidRDefault="006A1506">
      <w:pPr>
        <w:autoSpaceDE w:val="0"/>
        <w:ind w:firstLine="737"/>
        <w:jc w:val="both"/>
        <w:rPr>
          <w:sz w:val="28"/>
          <w:szCs w:val="28"/>
        </w:rPr>
      </w:pPr>
      <w:r>
        <w:rPr>
          <w:sz w:val="28"/>
          <w:szCs w:val="28"/>
        </w:rPr>
        <w:t>4) возможность получения заявителем точной, ясной, достоверной и качественной информации, объясняющей порядок и процедуры оказания услуги при личном обращении к специалисту, письменно, посредством электронной почты, или по телефону по следующим вопросам:</w:t>
      </w:r>
    </w:p>
    <w:p w:rsidR="006A1506" w:rsidRDefault="006A1506">
      <w:pPr>
        <w:autoSpaceDE w:val="0"/>
        <w:ind w:firstLine="737"/>
        <w:jc w:val="both"/>
        <w:rPr>
          <w:sz w:val="28"/>
          <w:szCs w:val="28"/>
        </w:rPr>
      </w:pPr>
      <w:r>
        <w:rPr>
          <w:sz w:val="28"/>
          <w:szCs w:val="28"/>
        </w:rPr>
        <w:t>о нормативно-правовых актах, на основании которых предоставляется данная муниципальная услуга;</w:t>
      </w:r>
    </w:p>
    <w:p w:rsidR="006A1506" w:rsidRDefault="006A1506">
      <w:pPr>
        <w:autoSpaceDE w:val="0"/>
        <w:ind w:firstLine="737"/>
        <w:jc w:val="both"/>
        <w:rPr>
          <w:sz w:val="28"/>
          <w:szCs w:val="28"/>
        </w:rPr>
      </w:pPr>
      <w:r>
        <w:rPr>
          <w:sz w:val="28"/>
          <w:szCs w:val="28"/>
        </w:rPr>
        <w:t xml:space="preserve">о требованиях к оформлению заявления; </w:t>
      </w:r>
    </w:p>
    <w:p w:rsidR="006A1506" w:rsidRDefault="006A1506">
      <w:pPr>
        <w:autoSpaceDE w:val="0"/>
        <w:ind w:firstLine="737"/>
        <w:jc w:val="both"/>
        <w:rPr>
          <w:sz w:val="28"/>
          <w:szCs w:val="28"/>
        </w:rPr>
      </w:pPr>
      <w:r>
        <w:rPr>
          <w:sz w:val="28"/>
          <w:szCs w:val="28"/>
        </w:rPr>
        <w:t xml:space="preserve">о процедуре предоставления муниципальной услуги; </w:t>
      </w:r>
    </w:p>
    <w:p w:rsidR="006A1506" w:rsidRDefault="006A1506">
      <w:pPr>
        <w:autoSpaceDE w:val="0"/>
        <w:ind w:firstLine="737"/>
        <w:jc w:val="both"/>
        <w:rPr>
          <w:sz w:val="28"/>
          <w:szCs w:val="28"/>
        </w:rPr>
      </w:pPr>
      <w:r>
        <w:rPr>
          <w:sz w:val="28"/>
          <w:szCs w:val="28"/>
        </w:rPr>
        <w:t>о входящих номерах, под которыми зарегистрировано заявление.</w:t>
      </w:r>
    </w:p>
    <w:p w:rsidR="00657C17" w:rsidRDefault="006A1506">
      <w:pPr>
        <w:autoSpaceDE w:val="0"/>
        <w:ind w:firstLine="737"/>
        <w:jc w:val="both"/>
        <w:rPr>
          <w:sz w:val="28"/>
          <w:szCs w:val="28"/>
        </w:rPr>
      </w:pPr>
      <w:r>
        <w:rPr>
          <w:sz w:val="28"/>
          <w:szCs w:val="28"/>
        </w:rPr>
        <w:t xml:space="preserve">2.13.2. Муниципальная услуга должна предоставляться в полном объеме и качественно. </w:t>
      </w:r>
    </w:p>
    <w:p w:rsidR="006A1506" w:rsidRDefault="006A1506">
      <w:pPr>
        <w:autoSpaceDE w:val="0"/>
        <w:ind w:firstLine="737"/>
        <w:jc w:val="both"/>
        <w:rPr>
          <w:sz w:val="28"/>
          <w:szCs w:val="28"/>
        </w:rPr>
      </w:pPr>
      <w:r>
        <w:rPr>
          <w:sz w:val="28"/>
          <w:szCs w:val="28"/>
        </w:rPr>
        <w:t>К качественным показателям предоставления муниципальной услуги относятся:</w:t>
      </w:r>
    </w:p>
    <w:p w:rsidR="006A1506" w:rsidRDefault="006A1506">
      <w:pPr>
        <w:autoSpaceDE w:val="0"/>
        <w:ind w:firstLine="737"/>
        <w:jc w:val="both"/>
        <w:rPr>
          <w:sz w:val="28"/>
          <w:szCs w:val="28"/>
        </w:rPr>
      </w:pPr>
      <w:r>
        <w:rPr>
          <w:sz w:val="28"/>
          <w:szCs w:val="28"/>
        </w:rPr>
        <w:t>точность выполняемых обязательств по отношению к заявителям;</w:t>
      </w:r>
    </w:p>
    <w:p w:rsidR="006A1506" w:rsidRDefault="006A1506">
      <w:pPr>
        <w:autoSpaceDE w:val="0"/>
        <w:ind w:firstLine="737"/>
        <w:jc w:val="both"/>
        <w:rPr>
          <w:sz w:val="28"/>
          <w:szCs w:val="28"/>
        </w:rPr>
      </w:pPr>
      <w:r>
        <w:rPr>
          <w:sz w:val="28"/>
          <w:szCs w:val="28"/>
        </w:rPr>
        <w:t xml:space="preserve">культура обслуживания (вежливость, эстетичность) заявителей; </w:t>
      </w:r>
    </w:p>
    <w:p w:rsidR="006A1506" w:rsidRDefault="006A1506">
      <w:pPr>
        <w:autoSpaceDE w:val="0"/>
        <w:ind w:firstLine="737"/>
        <w:jc w:val="both"/>
        <w:rPr>
          <w:sz w:val="28"/>
          <w:szCs w:val="28"/>
        </w:rPr>
      </w:pPr>
      <w:r>
        <w:rPr>
          <w:sz w:val="28"/>
          <w:szCs w:val="28"/>
        </w:rPr>
        <w:t>качество результатов труда специалистов.</w:t>
      </w:r>
    </w:p>
    <w:p w:rsidR="00657C17" w:rsidRPr="00657C17" w:rsidRDefault="00657C17" w:rsidP="00657C17">
      <w:pPr>
        <w:autoSpaceDE w:val="0"/>
        <w:ind w:firstLine="737"/>
        <w:jc w:val="center"/>
        <w:rPr>
          <w:b/>
          <w:sz w:val="28"/>
          <w:szCs w:val="28"/>
        </w:rPr>
      </w:pPr>
    </w:p>
    <w:p w:rsidR="006A1506" w:rsidRPr="00657C17" w:rsidRDefault="00657C17" w:rsidP="00657C17">
      <w:pPr>
        <w:autoSpaceDE w:val="0"/>
        <w:ind w:firstLine="737"/>
        <w:jc w:val="center"/>
        <w:rPr>
          <w:b/>
          <w:sz w:val="28"/>
          <w:szCs w:val="28"/>
        </w:rPr>
      </w:pPr>
      <w:r>
        <w:rPr>
          <w:b/>
          <w:sz w:val="28"/>
          <w:szCs w:val="28"/>
        </w:rPr>
        <w:t>2.17</w:t>
      </w:r>
      <w:r w:rsidR="006A1506" w:rsidRPr="00657C17">
        <w:rPr>
          <w:b/>
          <w:sz w:val="28"/>
          <w:szCs w:val="28"/>
        </w:rPr>
        <w:t>.</w:t>
      </w:r>
      <w:r w:rsidR="006A1506" w:rsidRPr="00657C17">
        <w:rPr>
          <w:b/>
          <w:sz w:val="28"/>
          <w:szCs w:val="28"/>
        </w:rPr>
        <w:tab/>
        <w:t>Особенности предоставления муниципальной услуги в электронной форме.</w:t>
      </w:r>
    </w:p>
    <w:p w:rsidR="00657C17" w:rsidRPr="00657C17" w:rsidRDefault="00657C17" w:rsidP="00657C17">
      <w:pPr>
        <w:suppressAutoHyphens w:val="0"/>
        <w:ind w:firstLine="709"/>
        <w:jc w:val="both"/>
        <w:rPr>
          <w:color w:val="000000"/>
          <w:sz w:val="28"/>
          <w:szCs w:val="28"/>
          <w:lang w:eastAsia="ru-RU"/>
        </w:rPr>
      </w:pPr>
      <w:r>
        <w:rPr>
          <w:color w:val="000000"/>
          <w:sz w:val="28"/>
          <w:szCs w:val="28"/>
          <w:lang w:eastAsia="ru-RU"/>
        </w:rPr>
        <w:t>2.17</w:t>
      </w:r>
      <w:r w:rsidRPr="00657C17">
        <w:rPr>
          <w:color w:val="000000"/>
          <w:sz w:val="28"/>
          <w:szCs w:val="28"/>
          <w:lang w:eastAsia="ru-RU"/>
        </w:rPr>
        <w:t xml:space="preserve">.1. Особенности предоставления муниципальной услуги в ОБУ «МФЦ». </w:t>
      </w:r>
    </w:p>
    <w:p w:rsidR="00657C17" w:rsidRPr="00657C17" w:rsidRDefault="00657C17" w:rsidP="00657C17">
      <w:pPr>
        <w:suppressAutoHyphens w:val="0"/>
        <w:ind w:firstLine="709"/>
        <w:jc w:val="both"/>
        <w:rPr>
          <w:color w:val="000000"/>
          <w:sz w:val="28"/>
          <w:szCs w:val="28"/>
          <w:lang w:eastAsia="ru-RU"/>
        </w:rPr>
      </w:pPr>
      <w:r w:rsidRPr="00657C17">
        <w:rPr>
          <w:color w:val="000000"/>
          <w:sz w:val="28"/>
          <w:szCs w:val="28"/>
          <w:lang w:eastAsia="ru-RU"/>
        </w:rPr>
        <w:t xml:space="preserve">Предоставление муниципальной услуги в многофункциональном центре осуществляется в соответствии с Федеральным законом от 27 июля 2010 года № 210-ФЗ «Об организации предоставления государственных и муниципальных услуг» по принципу «одного окна». </w:t>
      </w:r>
    </w:p>
    <w:p w:rsidR="00657C17" w:rsidRPr="00657C17" w:rsidRDefault="00657C17" w:rsidP="00657C17">
      <w:pPr>
        <w:suppressAutoHyphens w:val="0"/>
        <w:ind w:firstLine="709"/>
        <w:jc w:val="both"/>
        <w:rPr>
          <w:color w:val="000000"/>
          <w:sz w:val="28"/>
          <w:szCs w:val="28"/>
          <w:lang w:eastAsia="ru-RU"/>
        </w:rPr>
      </w:pPr>
      <w:r w:rsidRPr="00657C17">
        <w:rPr>
          <w:color w:val="000000"/>
          <w:sz w:val="28"/>
          <w:szCs w:val="28"/>
          <w:lang w:eastAsia="ru-RU"/>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657C17" w:rsidRPr="00657C17" w:rsidRDefault="00657C17" w:rsidP="00657C17">
      <w:pPr>
        <w:suppressAutoHyphens w:val="0"/>
        <w:ind w:firstLine="709"/>
        <w:jc w:val="both"/>
        <w:rPr>
          <w:color w:val="000000"/>
          <w:sz w:val="28"/>
          <w:szCs w:val="28"/>
          <w:lang w:eastAsia="ru-RU"/>
        </w:rPr>
      </w:pPr>
      <w:r w:rsidRPr="00657C17">
        <w:rPr>
          <w:color w:val="000000"/>
          <w:sz w:val="28"/>
          <w:szCs w:val="28"/>
          <w:lang w:eastAsia="ru-RU"/>
        </w:rPr>
        <w:t xml:space="preserve">Взаимодействие многофункционального  центра с  Отделом осуществляется без участия заявителя в соответствии с нормативными правовыми актами и соглашением о взаимодействии. </w:t>
      </w:r>
    </w:p>
    <w:p w:rsidR="00657C17" w:rsidRPr="00657C17" w:rsidRDefault="00657C17" w:rsidP="00657C17">
      <w:pPr>
        <w:suppressAutoHyphens w:val="0"/>
        <w:ind w:firstLine="709"/>
        <w:jc w:val="both"/>
        <w:rPr>
          <w:color w:val="000000"/>
          <w:sz w:val="28"/>
          <w:szCs w:val="28"/>
          <w:lang w:eastAsia="ru-RU"/>
        </w:rPr>
      </w:pPr>
      <w:r w:rsidRPr="00657C17">
        <w:rPr>
          <w:color w:val="000000"/>
          <w:sz w:val="28"/>
          <w:szCs w:val="28"/>
          <w:lang w:eastAsia="ru-RU"/>
        </w:rPr>
        <w:t xml:space="preserve">Для предоставления муниципальной услуги в многофункциональном центре от заявителя требуется только подать заявление с комплектом соответствующих документов и получить результат в установленные настоящим административным регламентом сроки. </w:t>
      </w:r>
    </w:p>
    <w:p w:rsidR="00657C17" w:rsidRPr="00657C17" w:rsidRDefault="00657C17" w:rsidP="00657C17">
      <w:pPr>
        <w:suppressAutoHyphens w:val="0"/>
        <w:ind w:firstLine="709"/>
        <w:jc w:val="both"/>
        <w:rPr>
          <w:color w:val="000000"/>
          <w:sz w:val="28"/>
          <w:szCs w:val="28"/>
          <w:lang w:eastAsia="ru-RU"/>
        </w:rPr>
      </w:pPr>
      <w:r>
        <w:rPr>
          <w:color w:val="000000"/>
          <w:sz w:val="28"/>
          <w:szCs w:val="28"/>
          <w:lang w:eastAsia="ru-RU"/>
        </w:rPr>
        <w:t>2.17</w:t>
      </w:r>
      <w:r w:rsidRPr="00657C17">
        <w:rPr>
          <w:color w:val="000000"/>
          <w:sz w:val="28"/>
          <w:szCs w:val="28"/>
          <w:lang w:eastAsia="ru-RU"/>
        </w:rPr>
        <w:t>.2. Особенности предоставления муниципальной услуги в электронной форме</w:t>
      </w:r>
    </w:p>
    <w:p w:rsidR="00657C17" w:rsidRPr="00657C17" w:rsidRDefault="00657C17" w:rsidP="00657C17">
      <w:pPr>
        <w:suppressAutoHyphens w:val="0"/>
        <w:ind w:firstLine="709"/>
        <w:jc w:val="both"/>
        <w:rPr>
          <w:sz w:val="28"/>
          <w:szCs w:val="28"/>
          <w:lang w:eastAsia="ru-RU"/>
        </w:rPr>
      </w:pPr>
      <w:r w:rsidRPr="00657C17">
        <w:rPr>
          <w:color w:val="000000"/>
          <w:sz w:val="28"/>
          <w:szCs w:val="28"/>
          <w:lang w:eastAsia="ru-RU"/>
        </w:rPr>
        <w:t xml:space="preserve">В электронной форме муниципальная услуга предоставляется с использованием </w:t>
      </w:r>
      <w:r w:rsidRPr="00657C17">
        <w:rPr>
          <w:sz w:val="28"/>
          <w:szCs w:val="28"/>
          <w:lang w:eastAsia="ru-RU"/>
        </w:rPr>
        <w:t>федеральной государственной информационной системы «Единый портал государственных и муниципальных услуг (функций)» (далее – Единый портал).</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Для получения муниципальной услуги в электронном виде необходимо заполнить заявление о предоставлении муниципальной услуги «</w:t>
      </w:r>
      <w:r w:rsidRPr="00657C17">
        <w:rPr>
          <w:bCs/>
          <w:sz w:val="28"/>
          <w:szCs w:val="28"/>
          <w:lang w:eastAsia="ru-RU"/>
        </w:rPr>
        <w:t>Прием заявлений, документов, а также постановка граждан на учет в качестве нуждающихся в жилых помещениях</w:t>
      </w:r>
      <w:r w:rsidRPr="00657C17">
        <w:rPr>
          <w:sz w:val="28"/>
          <w:szCs w:val="28"/>
          <w:lang w:eastAsia="ru-RU"/>
        </w:rPr>
        <w:t>».</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Заявление в электронном виде поступит в Отдел.</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Уточнить текущее состояние заявления можно в разделе «Мои заявки».</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Результатом предоставления государственной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Подача заявления на предоставление муниципальной услуги в электронном виде осуществляется с применением простой электронной подписи.</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657C17" w:rsidRPr="00657C17" w:rsidRDefault="00657C17" w:rsidP="00657C17">
      <w:pPr>
        <w:suppressAutoHyphens w:val="0"/>
        <w:ind w:firstLine="709"/>
        <w:jc w:val="both"/>
        <w:rPr>
          <w:sz w:val="28"/>
          <w:szCs w:val="28"/>
          <w:lang w:eastAsia="ru-RU"/>
        </w:rPr>
      </w:pPr>
      <w:r w:rsidRPr="00657C17">
        <w:rPr>
          <w:sz w:val="28"/>
          <w:szCs w:val="28"/>
          <w:lang w:eastAsia="ru-RU"/>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6A1506" w:rsidRDefault="006A1506">
      <w:pPr>
        <w:autoSpaceDE w:val="0"/>
        <w:jc w:val="both"/>
      </w:pPr>
    </w:p>
    <w:p w:rsidR="006A1506" w:rsidRDefault="006A1506" w:rsidP="00657C17">
      <w:pPr>
        <w:autoSpaceDE w:val="0"/>
        <w:jc w:val="center"/>
        <w:rPr>
          <w:b/>
          <w:sz w:val="28"/>
          <w:szCs w:val="28"/>
        </w:rPr>
      </w:pPr>
      <w:r>
        <w:rPr>
          <w:b/>
          <w:sz w:val="28"/>
          <w:szCs w:val="28"/>
        </w:rPr>
        <w:t>3.</w:t>
      </w:r>
      <w:r>
        <w:rPr>
          <w:b/>
          <w:sz w:val="28"/>
          <w:szCs w:val="28"/>
        </w:rPr>
        <w:tab/>
        <w:t>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w:t>
      </w:r>
    </w:p>
    <w:p w:rsidR="006A1506" w:rsidRPr="00657C17" w:rsidRDefault="006A1506" w:rsidP="00657C17">
      <w:pPr>
        <w:autoSpaceDE w:val="0"/>
        <w:jc w:val="center"/>
        <w:rPr>
          <w:b/>
          <w:sz w:val="28"/>
          <w:szCs w:val="28"/>
        </w:rPr>
      </w:pPr>
      <w:r w:rsidRPr="00657C17">
        <w:rPr>
          <w:b/>
          <w:sz w:val="28"/>
          <w:szCs w:val="28"/>
        </w:rPr>
        <w:t>3.1.</w:t>
      </w:r>
      <w:r w:rsidRPr="00657C17">
        <w:rPr>
          <w:b/>
          <w:sz w:val="28"/>
          <w:szCs w:val="28"/>
        </w:rPr>
        <w:tab/>
        <w:t>Состав и последовательность выполнения административных процедур.</w:t>
      </w:r>
    </w:p>
    <w:p w:rsidR="006A1506" w:rsidRDefault="006A1506">
      <w:pPr>
        <w:autoSpaceDE w:val="0"/>
        <w:ind w:firstLine="708"/>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6A1506" w:rsidRDefault="006A1506">
      <w:pPr>
        <w:autoSpaceDE w:val="0"/>
        <w:jc w:val="both"/>
        <w:rPr>
          <w:sz w:val="28"/>
          <w:szCs w:val="28"/>
        </w:rPr>
      </w:pPr>
      <w:r>
        <w:rPr>
          <w:sz w:val="28"/>
          <w:szCs w:val="28"/>
        </w:rPr>
        <w:tab/>
      </w:r>
      <w:r w:rsidR="00657C17">
        <w:rPr>
          <w:sz w:val="28"/>
          <w:szCs w:val="28"/>
        </w:rPr>
        <w:t xml:space="preserve">- </w:t>
      </w:r>
      <w:r>
        <w:rPr>
          <w:sz w:val="28"/>
          <w:szCs w:val="28"/>
        </w:rPr>
        <w:t>прием и регистрация документов заявителя;</w:t>
      </w:r>
    </w:p>
    <w:p w:rsidR="006A1506" w:rsidRDefault="00A67FB4">
      <w:pPr>
        <w:autoSpaceDE w:val="0"/>
        <w:jc w:val="both"/>
        <w:rPr>
          <w:sz w:val="28"/>
          <w:szCs w:val="28"/>
        </w:rPr>
      </w:pPr>
      <w:r>
        <w:rPr>
          <w:sz w:val="28"/>
          <w:szCs w:val="28"/>
        </w:rPr>
        <w:tab/>
      </w:r>
      <w:r w:rsidR="00657C17">
        <w:rPr>
          <w:sz w:val="28"/>
          <w:szCs w:val="28"/>
        </w:rPr>
        <w:t>- ф</w:t>
      </w:r>
      <w:r w:rsidR="00657C17" w:rsidRPr="00657C17">
        <w:rPr>
          <w:sz w:val="28"/>
          <w:szCs w:val="28"/>
        </w:rPr>
        <w:t>ормирование и направление межведомственных запросов</w:t>
      </w:r>
      <w:r w:rsidR="006A1506">
        <w:rPr>
          <w:sz w:val="28"/>
          <w:szCs w:val="28"/>
        </w:rPr>
        <w:t>;</w:t>
      </w:r>
    </w:p>
    <w:p w:rsidR="006A1506" w:rsidRDefault="006A1506">
      <w:pPr>
        <w:autoSpaceDE w:val="0"/>
        <w:jc w:val="both"/>
        <w:rPr>
          <w:sz w:val="28"/>
          <w:szCs w:val="28"/>
        </w:rPr>
      </w:pPr>
      <w:r>
        <w:rPr>
          <w:sz w:val="28"/>
          <w:szCs w:val="28"/>
        </w:rPr>
        <w:tab/>
      </w:r>
      <w:r w:rsidR="00657C17">
        <w:rPr>
          <w:sz w:val="28"/>
          <w:szCs w:val="28"/>
        </w:rPr>
        <w:t xml:space="preserve">- </w:t>
      </w:r>
      <w:r>
        <w:rPr>
          <w:sz w:val="28"/>
          <w:szCs w:val="28"/>
        </w:rPr>
        <w:t>правовая экспертиза документов;</w:t>
      </w:r>
    </w:p>
    <w:p w:rsidR="006A1506" w:rsidRDefault="006A1506">
      <w:pPr>
        <w:autoSpaceDE w:val="0"/>
        <w:jc w:val="both"/>
        <w:rPr>
          <w:sz w:val="28"/>
          <w:szCs w:val="28"/>
        </w:rPr>
      </w:pPr>
      <w:r>
        <w:rPr>
          <w:sz w:val="28"/>
          <w:szCs w:val="28"/>
        </w:rPr>
        <w:tab/>
      </w:r>
      <w:r w:rsidR="00657C17">
        <w:rPr>
          <w:sz w:val="28"/>
          <w:szCs w:val="28"/>
        </w:rPr>
        <w:t xml:space="preserve">- </w:t>
      </w:r>
      <w:r>
        <w:rPr>
          <w:sz w:val="28"/>
          <w:szCs w:val="28"/>
        </w:rPr>
        <w:t xml:space="preserve">подготовка, согласование и выдача выписки из постановления </w:t>
      </w:r>
      <w:r w:rsidR="003A127E">
        <w:rPr>
          <w:sz w:val="28"/>
          <w:szCs w:val="28"/>
        </w:rPr>
        <w:t>Администрации Ивановского сельсовета Солнцевского района</w:t>
      </w:r>
      <w:r w:rsidR="008515F5">
        <w:rPr>
          <w:sz w:val="28"/>
          <w:szCs w:val="28"/>
        </w:rPr>
        <w:t xml:space="preserve"> (принятие решения).</w:t>
      </w:r>
    </w:p>
    <w:p w:rsidR="006A1506" w:rsidRDefault="006A1506">
      <w:pPr>
        <w:autoSpaceDE w:val="0"/>
        <w:jc w:val="both"/>
        <w:rPr>
          <w:b/>
          <w:sz w:val="28"/>
          <w:szCs w:val="28"/>
        </w:rPr>
      </w:pPr>
      <w:r>
        <w:rPr>
          <w:sz w:val="28"/>
          <w:szCs w:val="28"/>
        </w:rPr>
        <w:tab/>
      </w:r>
      <w:r w:rsidR="00657C17" w:rsidRPr="00657C17">
        <w:rPr>
          <w:b/>
          <w:sz w:val="28"/>
          <w:szCs w:val="28"/>
        </w:rPr>
        <w:t xml:space="preserve">3.2. </w:t>
      </w:r>
      <w:r w:rsidRPr="00657C17">
        <w:rPr>
          <w:b/>
          <w:sz w:val="28"/>
          <w:szCs w:val="28"/>
        </w:rPr>
        <w:t>Состав и последовательность выполнения административных процедур представлены на информационном стенде в виде блок-схемы (приложение 3 настоящего Административного регламента).</w:t>
      </w:r>
    </w:p>
    <w:p w:rsidR="00657C17" w:rsidRPr="00657C17" w:rsidRDefault="00657C17">
      <w:pPr>
        <w:autoSpaceDE w:val="0"/>
        <w:jc w:val="both"/>
        <w:rPr>
          <w:b/>
          <w:sz w:val="28"/>
          <w:szCs w:val="28"/>
        </w:rPr>
      </w:pPr>
    </w:p>
    <w:p w:rsidR="006A1506" w:rsidRDefault="006A1506" w:rsidP="00657C17">
      <w:pPr>
        <w:autoSpaceDE w:val="0"/>
        <w:ind w:firstLine="708"/>
        <w:jc w:val="center"/>
        <w:rPr>
          <w:b/>
          <w:sz w:val="28"/>
          <w:szCs w:val="28"/>
        </w:rPr>
      </w:pPr>
      <w:r w:rsidRPr="00657C17">
        <w:rPr>
          <w:b/>
          <w:sz w:val="28"/>
          <w:szCs w:val="28"/>
        </w:rPr>
        <w:t>3.1.1.</w:t>
      </w:r>
      <w:r w:rsidRPr="00657C17">
        <w:rPr>
          <w:b/>
          <w:sz w:val="28"/>
          <w:szCs w:val="28"/>
        </w:rPr>
        <w:tab/>
        <w:t>Прием и регистрация документов заявителя.</w:t>
      </w:r>
    </w:p>
    <w:p w:rsidR="00A82A58" w:rsidRPr="00657C17" w:rsidRDefault="00A82A58" w:rsidP="00657C17">
      <w:pPr>
        <w:autoSpaceDE w:val="0"/>
        <w:ind w:firstLine="708"/>
        <w:jc w:val="center"/>
        <w:rPr>
          <w:b/>
          <w:sz w:val="28"/>
          <w:szCs w:val="28"/>
        </w:rPr>
      </w:pPr>
    </w:p>
    <w:p w:rsidR="006A1506" w:rsidRDefault="006A1506">
      <w:pPr>
        <w:autoSpaceDE w:val="0"/>
        <w:ind w:firstLine="708"/>
        <w:jc w:val="both"/>
        <w:rPr>
          <w:sz w:val="28"/>
          <w:szCs w:val="28"/>
        </w:rPr>
      </w:pPr>
      <w:r>
        <w:rPr>
          <w:sz w:val="28"/>
          <w:szCs w:val="28"/>
        </w:rPr>
        <w:t>3.1.1.1.Основанием для начала процедуры приема и регистрации документов заявителя является поступление, либо обращение заявителя с полным комплектом документов, указанных в п.2.6 настоящего Административного регламента, лично, через законного или уполномоченного представителя, по почте, в электр</w:t>
      </w:r>
      <w:r w:rsidR="00A67FB4">
        <w:rPr>
          <w:sz w:val="28"/>
          <w:szCs w:val="28"/>
        </w:rPr>
        <w:t>онном виде, по выбору заявителя</w:t>
      </w:r>
      <w:r>
        <w:rPr>
          <w:sz w:val="28"/>
          <w:szCs w:val="28"/>
        </w:rPr>
        <w:t>.</w:t>
      </w:r>
    </w:p>
    <w:p w:rsidR="006A1506" w:rsidRDefault="006A1506">
      <w:pPr>
        <w:autoSpaceDE w:val="0"/>
        <w:ind w:firstLine="540"/>
        <w:jc w:val="both"/>
        <w:rPr>
          <w:sz w:val="28"/>
          <w:szCs w:val="28"/>
        </w:rPr>
      </w:pPr>
      <w:r>
        <w:rPr>
          <w:sz w:val="28"/>
          <w:szCs w:val="28"/>
        </w:rPr>
        <w:t>3.1.1.2.</w:t>
      </w:r>
      <w:r w:rsidR="00A82A58">
        <w:rPr>
          <w:sz w:val="28"/>
          <w:szCs w:val="28"/>
        </w:rPr>
        <w:t xml:space="preserve"> </w:t>
      </w:r>
      <w:r>
        <w:rPr>
          <w:sz w:val="28"/>
          <w:szCs w:val="28"/>
        </w:rPr>
        <w:t xml:space="preserve">Гражданину, подавшему заявление о принятии на учет, выдается расписка в получении документов с указанием их перечня, даты и времени получения специалистом, осуществляющем предоставление муниципальной услуги по форме, согласно приложения 4 настоящего Административного регламента. Копия расписки с подписью гражданина в ее получении хранится в </w:t>
      </w:r>
      <w:r w:rsidR="00E607E4">
        <w:rPr>
          <w:sz w:val="28"/>
          <w:szCs w:val="28"/>
        </w:rPr>
        <w:t>Администрации Ивановского сельсовета</w:t>
      </w:r>
      <w:r w:rsidR="00A82A58">
        <w:rPr>
          <w:sz w:val="28"/>
          <w:szCs w:val="28"/>
        </w:rPr>
        <w:t xml:space="preserve"> (ОБУ «МФЦ»)</w:t>
      </w:r>
      <w:r>
        <w:rPr>
          <w:sz w:val="28"/>
          <w:szCs w:val="28"/>
        </w:rPr>
        <w:t>.</w:t>
      </w:r>
    </w:p>
    <w:p w:rsidR="006A1506" w:rsidRDefault="006A1506">
      <w:pPr>
        <w:autoSpaceDE w:val="0"/>
        <w:ind w:firstLine="540"/>
        <w:jc w:val="both"/>
        <w:rPr>
          <w:sz w:val="28"/>
          <w:szCs w:val="28"/>
        </w:rPr>
      </w:pPr>
      <w:r>
        <w:rPr>
          <w:sz w:val="28"/>
          <w:szCs w:val="28"/>
        </w:rPr>
        <w:t>3.1.1.3.</w:t>
      </w:r>
      <w:r>
        <w:rPr>
          <w:sz w:val="28"/>
          <w:szCs w:val="28"/>
        </w:rPr>
        <w:tab/>
        <w:t>Специалист, предоставляющий муниципальную услугу, ответственный за прием и регистрацию документов:</w:t>
      </w:r>
    </w:p>
    <w:p w:rsidR="006A1506" w:rsidRDefault="006A1506">
      <w:pPr>
        <w:autoSpaceDE w:val="0"/>
        <w:jc w:val="both"/>
        <w:rPr>
          <w:sz w:val="28"/>
          <w:szCs w:val="28"/>
        </w:rPr>
      </w:pPr>
      <w:r>
        <w:rPr>
          <w:sz w:val="28"/>
          <w:szCs w:val="28"/>
        </w:rPr>
        <w:tab/>
        <w:t>проверяет правильность заполнения заявления и соответствие указанных в нем данных представленному документу, удостоверяющему его личность;</w:t>
      </w:r>
    </w:p>
    <w:p w:rsidR="006A1506" w:rsidRDefault="006A1506">
      <w:pPr>
        <w:autoSpaceDE w:val="0"/>
        <w:jc w:val="both"/>
        <w:rPr>
          <w:sz w:val="28"/>
          <w:szCs w:val="28"/>
        </w:rPr>
      </w:pPr>
      <w:r>
        <w:rPr>
          <w:sz w:val="28"/>
          <w:szCs w:val="28"/>
        </w:rPr>
        <w:tab/>
        <w:t>проверяет соответствие представленных документов требованиям, установленным п.2.6 настоящего Административного регламента;</w:t>
      </w:r>
    </w:p>
    <w:p w:rsidR="006A1506" w:rsidRDefault="006A1506">
      <w:pPr>
        <w:autoSpaceDE w:val="0"/>
        <w:jc w:val="both"/>
        <w:rPr>
          <w:sz w:val="28"/>
          <w:szCs w:val="28"/>
        </w:rPr>
      </w:pPr>
      <w:r>
        <w:rPr>
          <w:sz w:val="28"/>
          <w:szCs w:val="28"/>
        </w:rPr>
        <w:tab/>
        <w:t>сверяет представленные экземпляры оригиналов и копий документов, на последних ставит штамп «Копия верна», ставит свою подпись, фамилию и дату сверки копии;</w:t>
      </w:r>
    </w:p>
    <w:p w:rsidR="006A1506" w:rsidRDefault="006A1506">
      <w:pPr>
        <w:autoSpaceDE w:val="0"/>
        <w:jc w:val="both"/>
        <w:rPr>
          <w:sz w:val="28"/>
          <w:szCs w:val="28"/>
        </w:rPr>
      </w:pPr>
      <w:r>
        <w:rPr>
          <w:sz w:val="28"/>
          <w:szCs w:val="28"/>
        </w:rPr>
        <w:tab/>
        <w:t>проверяет наличие всех необходимых документов, в соответствии с п.2.6 настоящего Административного регламента;</w:t>
      </w:r>
    </w:p>
    <w:p w:rsidR="006A1506" w:rsidRDefault="006A1506">
      <w:pPr>
        <w:autoSpaceDE w:val="0"/>
        <w:jc w:val="both"/>
        <w:rPr>
          <w:sz w:val="28"/>
          <w:szCs w:val="28"/>
        </w:rPr>
      </w:pPr>
      <w:r>
        <w:rPr>
          <w:sz w:val="28"/>
          <w:szCs w:val="28"/>
        </w:rPr>
        <w:tab/>
        <w:t xml:space="preserve">получает от заявителя письменное обязательство о необходимости информировать обо всех изменениях состава семьи, перемене места жительства заявителя, а также членов его семьи, установлении, снятии инвалидности, приобретении в собственность жилых помещений, и других обстоятельствах, влияющих на право заявителя состоять на учете в качестве нуждающегося в получении жилого помещения, </w:t>
      </w:r>
      <w:r w:rsidR="00A67FB4">
        <w:rPr>
          <w:sz w:val="28"/>
          <w:szCs w:val="28"/>
        </w:rPr>
        <w:t xml:space="preserve">а также согласие на обработку персональных данных, </w:t>
      </w:r>
      <w:r>
        <w:rPr>
          <w:sz w:val="28"/>
          <w:szCs w:val="28"/>
        </w:rPr>
        <w:t>что отражается в заявлении (приложение 1 к Административному регламенту);</w:t>
      </w:r>
    </w:p>
    <w:p w:rsidR="006A1506" w:rsidRDefault="006A1506">
      <w:pPr>
        <w:autoSpaceDE w:val="0"/>
        <w:jc w:val="both"/>
        <w:rPr>
          <w:sz w:val="28"/>
          <w:szCs w:val="28"/>
        </w:rPr>
      </w:pPr>
      <w:r>
        <w:rPr>
          <w:sz w:val="28"/>
          <w:szCs w:val="28"/>
        </w:rPr>
        <w:tab/>
        <w:t xml:space="preserve">при установлении факта отсутствия необходимых документов или несоответствия представленных документов требованиям, указанным в п.2.6. настоящего Административного регламента, специалист уведомляет заявителя о наличии препятствий для предоставления муниципальной услуги, объясняет ему содержание выявленных недостатков в представленных документах, предлагает принять меры по их устранению. </w:t>
      </w:r>
    </w:p>
    <w:p w:rsidR="006A1506" w:rsidRDefault="006A1506">
      <w:pPr>
        <w:autoSpaceDE w:val="0"/>
        <w:ind w:firstLine="708"/>
        <w:jc w:val="both"/>
        <w:rPr>
          <w:sz w:val="28"/>
          <w:szCs w:val="28"/>
        </w:rPr>
      </w:pPr>
      <w:r>
        <w:rPr>
          <w:sz w:val="28"/>
          <w:szCs w:val="28"/>
        </w:rPr>
        <w:t>При желании заявителя устранить недостатки и препятствия, прервав процедуру подачи документов для предоставления муниципальной услуги, специалист возвращает ему заявление и представленные им документы. Если при установлении фактов отсутствия документов, указанных в п.2.6. настоящего Административного регламента, или несоответствия представленных документов требованиям, указанным в данном пункте, заявитель настаивает на приеме заявления и документов для предоставления муниципальной услуги, специалист, ответственный за прием и регистрацию документов, принимает от него заявление вместе с представленными документами, указывает в расписке выявленные недостатки и факт отсутствия необходимых документов, один экземпляр расписки выдается на руки заявителю в день приема заявления и документов, второй экземпляр приобщается в личное дело получателя муниципальной услуги:</w:t>
      </w:r>
    </w:p>
    <w:p w:rsidR="006A1506" w:rsidRDefault="006A1506">
      <w:pPr>
        <w:autoSpaceDE w:val="0"/>
        <w:ind w:firstLine="737"/>
        <w:jc w:val="both"/>
        <w:rPr>
          <w:sz w:val="28"/>
          <w:szCs w:val="28"/>
        </w:rPr>
      </w:pPr>
      <w:r>
        <w:rPr>
          <w:sz w:val="28"/>
          <w:szCs w:val="28"/>
        </w:rPr>
        <w:t>передает заявление с прилагаемыми к нему документами и распиской специалисту, ответственному за ведение регистрации документооборота, для осуществления регистрации запроса получателя муниципальной услуги в «Книге регистрации заявлений граждан, нуждающихся в жилом помещении» (форма №03.1-24), который должен содержать следующие сведения: регистрационный номер по порядку, дату обращения, фамилию, имя, отчество заявителя, адрес места жительства, категорию получателя, дату принятия решения о предоставлении, либо отказе в предоставлении муниципальной услуги.</w:t>
      </w:r>
    </w:p>
    <w:p w:rsidR="006A1506" w:rsidRDefault="006A1506">
      <w:pPr>
        <w:autoSpaceDE w:val="0"/>
        <w:ind w:firstLine="737"/>
        <w:jc w:val="both"/>
        <w:rPr>
          <w:sz w:val="28"/>
          <w:szCs w:val="28"/>
        </w:rPr>
      </w:pPr>
      <w:r>
        <w:rPr>
          <w:sz w:val="28"/>
          <w:szCs w:val="28"/>
        </w:rPr>
        <w:t>3.1.1.4. Специалист, ответственный за прием документов для получения муниципальной услуги, проверяет сведения:</w:t>
      </w:r>
    </w:p>
    <w:p w:rsidR="006A1506" w:rsidRDefault="006A1506">
      <w:pPr>
        <w:autoSpaceDE w:val="0"/>
        <w:ind w:firstLine="737"/>
        <w:jc w:val="both"/>
        <w:rPr>
          <w:sz w:val="28"/>
          <w:szCs w:val="28"/>
        </w:rPr>
      </w:pPr>
      <w:r>
        <w:rPr>
          <w:sz w:val="28"/>
          <w:szCs w:val="28"/>
        </w:rPr>
        <w:t>о размерах общей площади жилого помещения, занимаемого гражданином и членами его семьи;</w:t>
      </w:r>
    </w:p>
    <w:p w:rsidR="006A1506" w:rsidRDefault="006A1506">
      <w:pPr>
        <w:autoSpaceDE w:val="0"/>
        <w:ind w:left="708"/>
        <w:jc w:val="both"/>
        <w:rPr>
          <w:sz w:val="28"/>
          <w:szCs w:val="28"/>
        </w:rPr>
      </w:pPr>
      <w:r>
        <w:rPr>
          <w:sz w:val="28"/>
          <w:szCs w:val="28"/>
        </w:rPr>
        <w:t>о зарегистрированных в жилых помещениях лицах;</w:t>
      </w:r>
    </w:p>
    <w:p w:rsidR="006A1506" w:rsidRDefault="006A1506">
      <w:pPr>
        <w:autoSpaceDE w:val="0"/>
        <w:ind w:firstLine="737"/>
        <w:jc w:val="both"/>
        <w:rPr>
          <w:sz w:val="28"/>
          <w:szCs w:val="28"/>
        </w:rPr>
      </w:pPr>
      <w:r>
        <w:rPr>
          <w:sz w:val="28"/>
          <w:szCs w:val="28"/>
        </w:rPr>
        <w:t>о собственнике (нанимателе) жилого помещения, в котором зарегистрирован заявитель и члены его семьи;</w:t>
      </w:r>
    </w:p>
    <w:p w:rsidR="006A1506" w:rsidRDefault="006A1506">
      <w:pPr>
        <w:autoSpaceDE w:val="0"/>
        <w:ind w:firstLine="737"/>
        <w:jc w:val="both"/>
        <w:rPr>
          <w:sz w:val="28"/>
          <w:szCs w:val="28"/>
        </w:rPr>
      </w:pPr>
      <w:r>
        <w:rPr>
          <w:sz w:val="28"/>
          <w:szCs w:val="28"/>
        </w:rPr>
        <w:t>о наличии или отсутствии в собственности гражданина и членов его семьи каких-либо жилых помещений;</w:t>
      </w:r>
    </w:p>
    <w:p w:rsidR="006A1506" w:rsidRDefault="006A1506">
      <w:pPr>
        <w:autoSpaceDE w:val="0"/>
        <w:ind w:firstLine="737"/>
        <w:jc w:val="both"/>
        <w:rPr>
          <w:sz w:val="28"/>
          <w:szCs w:val="28"/>
        </w:rPr>
      </w:pPr>
      <w:r>
        <w:rPr>
          <w:sz w:val="28"/>
          <w:szCs w:val="28"/>
        </w:rPr>
        <w:t>о наличии документа, подтверждающего факт признания заявителя малоимущим;</w:t>
      </w:r>
    </w:p>
    <w:p w:rsidR="006A1506" w:rsidRDefault="006A1506">
      <w:pPr>
        <w:autoSpaceDE w:val="0"/>
        <w:ind w:firstLine="737"/>
        <w:jc w:val="both"/>
        <w:rPr>
          <w:sz w:val="28"/>
          <w:szCs w:val="28"/>
        </w:rPr>
      </w:pPr>
      <w:r>
        <w:rPr>
          <w:sz w:val="28"/>
          <w:szCs w:val="28"/>
        </w:rPr>
        <w:t>об отнесении заявителя к той или иной категории лиц, подлежащих обеспечению жилыми помещениями по договорам социального найма (в том числе, по общим основаниям и (или) вне очереди).</w:t>
      </w:r>
    </w:p>
    <w:p w:rsidR="006A1506" w:rsidRDefault="006A1506">
      <w:pPr>
        <w:autoSpaceDE w:val="0"/>
        <w:ind w:firstLine="708"/>
        <w:jc w:val="both"/>
        <w:rPr>
          <w:sz w:val="28"/>
          <w:szCs w:val="28"/>
        </w:rPr>
      </w:pPr>
      <w:r>
        <w:rPr>
          <w:sz w:val="28"/>
          <w:szCs w:val="28"/>
        </w:rPr>
        <w:t>3.1.1.5. Максимальный срок выполнения указанных административных процедур составляет 30 минут. Максимальный срок регистрации запроса заявителя о предоставлении муниципальной услуги – 30 минут.</w:t>
      </w:r>
    </w:p>
    <w:p w:rsidR="006A1506" w:rsidRDefault="006A1506">
      <w:pPr>
        <w:autoSpaceDE w:val="0"/>
        <w:ind w:firstLine="708"/>
        <w:jc w:val="both"/>
        <w:rPr>
          <w:sz w:val="28"/>
          <w:szCs w:val="28"/>
        </w:rPr>
      </w:pPr>
      <w:r>
        <w:rPr>
          <w:sz w:val="28"/>
          <w:szCs w:val="28"/>
        </w:rPr>
        <w:t>3.1.1.6. При получении заявления со всеми необходимыми документами по почте, либо в электронной форме, специалист, ответственный за делопроизводство, регистрирует поступление заявления и представленных документов, составляет расписку в двух экземплярах, подписывает ее сам, первый экземпляр расписки возвращает по почте  (электронной почте) заявителю, второй экземпляр расписки с заявлением и всеми прилагаемыми к нему документами передает специалисту, ответственному за предоставление муниципальной услуги.</w:t>
      </w:r>
    </w:p>
    <w:p w:rsidR="0048390F" w:rsidRDefault="006A1506" w:rsidP="0048390F">
      <w:pPr>
        <w:autoSpaceDE w:val="0"/>
        <w:ind w:firstLine="708"/>
        <w:jc w:val="both"/>
        <w:rPr>
          <w:sz w:val="28"/>
          <w:szCs w:val="28"/>
        </w:rPr>
      </w:pPr>
      <w:r>
        <w:rPr>
          <w:sz w:val="28"/>
          <w:szCs w:val="28"/>
        </w:rPr>
        <w:t>Максимальный срок исполнения указанной административной процедуры – 30 минут.</w:t>
      </w:r>
    </w:p>
    <w:p w:rsidR="00A82A58" w:rsidRDefault="006A1506">
      <w:pPr>
        <w:autoSpaceDE w:val="0"/>
        <w:jc w:val="both"/>
        <w:rPr>
          <w:sz w:val="28"/>
          <w:szCs w:val="28"/>
        </w:rPr>
      </w:pPr>
      <w:r>
        <w:rPr>
          <w:b/>
          <w:sz w:val="28"/>
          <w:szCs w:val="28"/>
        </w:rPr>
        <w:tab/>
      </w:r>
      <w:r>
        <w:rPr>
          <w:sz w:val="28"/>
          <w:szCs w:val="28"/>
        </w:rPr>
        <w:t>3.1.2.</w:t>
      </w:r>
      <w:r>
        <w:rPr>
          <w:sz w:val="28"/>
          <w:szCs w:val="28"/>
        </w:rPr>
        <w:tab/>
      </w:r>
      <w:r w:rsidR="00A82A58">
        <w:rPr>
          <w:sz w:val="28"/>
          <w:szCs w:val="28"/>
        </w:rPr>
        <w:t xml:space="preserve"> </w:t>
      </w:r>
      <w:r w:rsidR="00A82A58" w:rsidRPr="00A82A58">
        <w:rPr>
          <w:sz w:val="28"/>
          <w:szCs w:val="28"/>
        </w:rPr>
        <w:t>Формирование и направление межведомственных запросов</w:t>
      </w:r>
      <w:r w:rsidR="00A82A58">
        <w:rPr>
          <w:sz w:val="28"/>
          <w:szCs w:val="28"/>
        </w:rPr>
        <w:t>.</w:t>
      </w:r>
    </w:p>
    <w:p w:rsidR="00A82A58" w:rsidRPr="00A82A58" w:rsidRDefault="00A82A58" w:rsidP="00A82A58">
      <w:pPr>
        <w:autoSpaceDE w:val="0"/>
        <w:jc w:val="both"/>
        <w:rPr>
          <w:sz w:val="28"/>
          <w:szCs w:val="28"/>
        </w:rPr>
      </w:pPr>
      <w:r>
        <w:rPr>
          <w:sz w:val="28"/>
          <w:szCs w:val="28"/>
        </w:rPr>
        <w:tab/>
        <w:t>3.1.2.1</w:t>
      </w:r>
      <w:r w:rsidR="0048390F">
        <w:rPr>
          <w:sz w:val="28"/>
          <w:szCs w:val="28"/>
        </w:rPr>
        <w:t xml:space="preserve">. </w:t>
      </w:r>
      <w:r w:rsidRPr="00A82A58">
        <w:rPr>
          <w:sz w:val="28"/>
          <w:szCs w:val="28"/>
        </w:rPr>
        <w:t>Основанием начала административной процедуры является непредставление заявителем самостоятельно документов, указанных в пункте 2.7. настоящего Регламента.</w:t>
      </w:r>
    </w:p>
    <w:p w:rsidR="00A82A58" w:rsidRPr="00A82A58" w:rsidRDefault="00A82A58" w:rsidP="00A82A58">
      <w:pPr>
        <w:autoSpaceDE w:val="0"/>
        <w:ind w:firstLine="708"/>
        <w:jc w:val="both"/>
        <w:rPr>
          <w:sz w:val="28"/>
          <w:szCs w:val="28"/>
        </w:rPr>
      </w:pPr>
      <w:r>
        <w:rPr>
          <w:sz w:val="28"/>
          <w:szCs w:val="28"/>
        </w:rPr>
        <w:t xml:space="preserve">3.1.2.2. </w:t>
      </w:r>
      <w:r w:rsidRPr="00A82A58">
        <w:rPr>
          <w:sz w:val="28"/>
          <w:szCs w:val="28"/>
        </w:rPr>
        <w:t xml:space="preserve">Должностное лицо </w:t>
      </w:r>
      <w:r w:rsidR="00E607E4">
        <w:rPr>
          <w:sz w:val="28"/>
          <w:szCs w:val="28"/>
        </w:rPr>
        <w:t>Администрации Ивановского сельсовета</w:t>
      </w:r>
      <w:r w:rsidRPr="00A82A58">
        <w:rPr>
          <w:sz w:val="28"/>
          <w:szCs w:val="28"/>
        </w:rPr>
        <w:t xml:space="preserve"> или ОБУ «МФЦ» в течение трех рабочих дней с момента получения заявления с пакетом документов, указанных в приложении № 3 настоящего Регламента, формирует и направляет запросы в государственные органы, организации,  участвующие в предоставлении муниципальной услуги.</w:t>
      </w:r>
    </w:p>
    <w:p w:rsidR="00A82A58" w:rsidRPr="00A82A58" w:rsidRDefault="00A82A58" w:rsidP="00A82A58">
      <w:pPr>
        <w:autoSpaceDE w:val="0"/>
        <w:ind w:firstLine="708"/>
        <w:jc w:val="both"/>
        <w:rPr>
          <w:sz w:val="28"/>
          <w:szCs w:val="28"/>
        </w:rPr>
      </w:pPr>
      <w:r>
        <w:rPr>
          <w:sz w:val="28"/>
          <w:szCs w:val="28"/>
        </w:rPr>
        <w:t>3.1.2.3.</w:t>
      </w:r>
      <w:r w:rsidRPr="00A82A58">
        <w:rPr>
          <w:sz w:val="28"/>
          <w:szCs w:val="28"/>
        </w:rPr>
        <w:t>Направление межведомственного запроса осуществляется следующими способами:</w:t>
      </w:r>
    </w:p>
    <w:p w:rsidR="00A82A58" w:rsidRPr="00A82A58" w:rsidRDefault="00A82A58" w:rsidP="00A82A58">
      <w:pPr>
        <w:autoSpaceDE w:val="0"/>
        <w:jc w:val="both"/>
        <w:rPr>
          <w:sz w:val="28"/>
          <w:szCs w:val="28"/>
        </w:rPr>
      </w:pPr>
      <w:r w:rsidRPr="00A82A58">
        <w:rPr>
          <w:sz w:val="28"/>
          <w:szCs w:val="28"/>
        </w:rPr>
        <w:tab/>
        <w:t>- почтовым отправлением;</w:t>
      </w:r>
    </w:p>
    <w:p w:rsidR="00A82A58" w:rsidRPr="00A82A58" w:rsidRDefault="00A82A58" w:rsidP="00A82A58">
      <w:pPr>
        <w:autoSpaceDE w:val="0"/>
        <w:jc w:val="both"/>
        <w:rPr>
          <w:sz w:val="28"/>
          <w:szCs w:val="28"/>
        </w:rPr>
      </w:pPr>
      <w:r w:rsidRPr="00A82A58">
        <w:rPr>
          <w:sz w:val="28"/>
          <w:szCs w:val="28"/>
        </w:rPr>
        <w:tab/>
        <w:t>- курьером, под расписку;</w:t>
      </w:r>
    </w:p>
    <w:p w:rsidR="00A82A58" w:rsidRPr="00A82A58" w:rsidRDefault="00A82A58" w:rsidP="00A82A58">
      <w:pPr>
        <w:autoSpaceDE w:val="0"/>
        <w:jc w:val="both"/>
        <w:rPr>
          <w:sz w:val="28"/>
          <w:szCs w:val="28"/>
        </w:rPr>
      </w:pPr>
      <w:r w:rsidRPr="00A82A58">
        <w:rPr>
          <w:sz w:val="28"/>
          <w:szCs w:val="28"/>
        </w:rPr>
        <w:tab/>
        <w:t>- с использованием единой системы межведомственного электронного взаимодействия;</w:t>
      </w:r>
    </w:p>
    <w:p w:rsidR="00A82A58" w:rsidRPr="00A82A58" w:rsidRDefault="00A82A58" w:rsidP="00A82A58">
      <w:pPr>
        <w:autoSpaceDE w:val="0"/>
        <w:jc w:val="both"/>
        <w:rPr>
          <w:sz w:val="28"/>
          <w:szCs w:val="28"/>
        </w:rPr>
      </w:pPr>
      <w:r w:rsidRPr="00A82A58">
        <w:rPr>
          <w:sz w:val="28"/>
          <w:szCs w:val="28"/>
        </w:rPr>
        <w:tab/>
        <w:t>- иными способами, не противоречащими законодательству.</w:t>
      </w:r>
    </w:p>
    <w:p w:rsidR="00A82A58" w:rsidRPr="00A82A58" w:rsidRDefault="00A82A58" w:rsidP="00A82A58">
      <w:pPr>
        <w:autoSpaceDE w:val="0"/>
        <w:ind w:firstLine="708"/>
        <w:jc w:val="both"/>
        <w:rPr>
          <w:sz w:val="28"/>
          <w:szCs w:val="28"/>
        </w:rPr>
      </w:pPr>
      <w:r>
        <w:rPr>
          <w:sz w:val="28"/>
          <w:szCs w:val="28"/>
        </w:rPr>
        <w:t xml:space="preserve">3.1.2.4. </w:t>
      </w:r>
      <w:r w:rsidR="00E607E4">
        <w:rPr>
          <w:sz w:val="28"/>
          <w:szCs w:val="28"/>
        </w:rPr>
        <w:t>Администрация Ивановского сельсовета</w:t>
      </w:r>
      <w:r>
        <w:rPr>
          <w:sz w:val="28"/>
          <w:szCs w:val="28"/>
        </w:rPr>
        <w:t xml:space="preserve"> (ОБУ «МФЦ»), предоставляющее</w:t>
      </w:r>
      <w:r w:rsidRPr="00A82A58">
        <w:rPr>
          <w:sz w:val="28"/>
          <w:szCs w:val="28"/>
        </w:rPr>
        <w:t xml:space="preserve"> услугу, определяет способ направления запроса и осуществляет его направление.</w:t>
      </w:r>
    </w:p>
    <w:p w:rsidR="00A82A58" w:rsidRPr="00A82A58" w:rsidRDefault="00A82A58" w:rsidP="00A82A58">
      <w:pPr>
        <w:autoSpaceDE w:val="0"/>
        <w:jc w:val="both"/>
        <w:rPr>
          <w:sz w:val="28"/>
          <w:szCs w:val="28"/>
        </w:rPr>
      </w:pPr>
      <w:r w:rsidRPr="00A82A58">
        <w:rPr>
          <w:sz w:val="28"/>
          <w:szCs w:val="28"/>
        </w:rPr>
        <w:tab/>
        <w:t>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A82A58" w:rsidRPr="00A82A58" w:rsidRDefault="00A82A58" w:rsidP="00A82A58">
      <w:pPr>
        <w:autoSpaceDE w:val="0"/>
        <w:jc w:val="both"/>
        <w:rPr>
          <w:sz w:val="28"/>
          <w:szCs w:val="28"/>
        </w:rPr>
      </w:pPr>
      <w:r w:rsidRPr="00A82A58">
        <w:rPr>
          <w:sz w:val="28"/>
          <w:szCs w:val="28"/>
        </w:rPr>
        <w:tab/>
        <w:t>При направлении запроса почтовым отправлением или курьером, запрос оформляется в виде документа на бумажном носителе, подписывается собственноручной подписью уполномоченного должностного лица и заверяется печатью (штампом) органа (организации), оказывающей услугу, в соответствии с правилами делопроизводства и документооборота.</w:t>
      </w:r>
    </w:p>
    <w:p w:rsidR="00A82A58" w:rsidRPr="00A82A58" w:rsidRDefault="00A82A58" w:rsidP="00A82A58">
      <w:pPr>
        <w:autoSpaceDE w:val="0"/>
        <w:ind w:firstLine="708"/>
        <w:jc w:val="both"/>
        <w:rPr>
          <w:sz w:val="28"/>
          <w:szCs w:val="28"/>
        </w:rPr>
      </w:pPr>
      <w:r>
        <w:rPr>
          <w:sz w:val="28"/>
          <w:szCs w:val="28"/>
        </w:rPr>
        <w:t>3.1.2.5.</w:t>
      </w:r>
      <w:r w:rsidRPr="00A82A58">
        <w:rPr>
          <w:sz w:val="28"/>
          <w:szCs w:val="28"/>
        </w:rPr>
        <w:t xml:space="preserve"> Срок подготовки и направления ответа на запрос не может превышать 5 рабочих дней с момента поступления требования к органу (организации), предоставляющему документ и (или) информацию.</w:t>
      </w:r>
    </w:p>
    <w:p w:rsidR="00A82A58" w:rsidRPr="00A82A58" w:rsidRDefault="00A82A58" w:rsidP="00A82A58">
      <w:pPr>
        <w:autoSpaceDE w:val="0"/>
        <w:jc w:val="both"/>
        <w:rPr>
          <w:sz w:val="28"/>
          <w:szCs w:val="28"/>
        </w:rPr>
      </w:pPr>
      <w:r w:rsidRPr="00A82A58">
        <w:rPr>
          <w:sz w:val="28"/>
          <w:szCs w:val="28"/>
        </w:rPr>
        <w:tab/>
      </w:r>
      <w:r>
        <w:rPr>
          <w:sz w:val="28"/>
          <w:szCs w:val="28"/>
        </w:rPr>
        <w:t xml:space="preserve">3.1.2.6. </w:t>
      </w:r>
      <w:r w:rsidRPr="00A82A58">
        <w:rPr>
          <w:sz w:val="28"/>
          <w:szCs w:val="28"/>
        </w:rPr>
        <w:t xml:space="preserve">Максимально допустимый срок осуществления административной процедуры, связанной с запросом документов, составляет 5 рабочих дней с момента регистрации заявления в </w:t>
      </w:r>
      <w:r>
        <w:rPr>
          <w:sz w:val="28"/>
          <w:szCs w:val="28"/>
        </w:rPr>
        <w:t>управлении</w:t>
      </w:r>
      <w:r w:rsidRPr="00A82A58">
        <w:rPr>
          <w:sz w:val="28"/>
          <w:szCs w:val="28"/>
        </w:rPr>
        <w:t xml:space="preserve"> или Многофункциональном центре.</w:t>
      </w:r>
    </w:p>
    <w:p w:rsidR="00A82A58" w:rsidRPr="00A82A58" w:rsidRDefault="00A82A58" w:rsidP="00A82A58">
      <w:pPr>
        <w:autoSpaceDE w:val="0"/>
        <w:jc w:val="both"/>
        <w:rPr>
          <w:sz w:val="28"/>
          <w:szCs w:val="28"/>
        </w:rPr>
      </w:pPr>
      <w:r w:rsidRPr="00A82A58">
        <w:rPr>
          <w:sz w:val="28"/>
          <w:szCs w:val="28"/>
        </w:rPr>
        <w:tab/>
        <w:t>Ответ на запрос регистрируется в установленном порядке.</w:t>
      </w:r>
    </w:p>
    <w:p w:rsidR="00A82A58" w:rsidRPr="00A82A58" w:rsidRDefault="00A82A58" w:rsidP="00A82A58">
      <w:pPr>
        <w:autoSpaceDE w:val="0"/>
        <w:jc w:val="both"/>
        <w:rPr>
          <w:sz w:val="28"/>
          <w:szCs w:val="28"/>
        </w:rPr>
      </w:pPr>
      <w:r w:rsidRPr="00A82A58">
        <w:rPr>
          <w:sz w:val="28"/>
          <w:szCs w:val="28"/>
        </w:rPr>
        <w:tab/>
        <w:t xml:space="preserve">При получении ответа на запрос, должностное лицо </w:t>
      </w:r>
      <w:r w:rsidR="00E607E4">
        <w:rPr>
          <w:sz w:val="28"/>
          <w:szCs w:val="28"/>
        </w:rPr>
        <w:t>Администрации Ивановского сельсовета</w:t>
      </w:r>
      <w:r>
        <w:rPr>
          <w:sz w:val="28"/>
          <w:szCs w:val="28"/>
        </w:rPr>
        <w:t xml:space="preserve"> (ОБУ «МФЦ»)</w:t>
      </w:r>
      <w:r w:rsidRPr="00A82A58">
        <w:rPr>
          <w:sz w:val="28"/>
          <w:szCs w:val="28"/>
        </w:rPr>
        <w:t>, приобщает полученный ответ к документам, представленным заявителем.</w:t>
      </w:r>
    </w:p>
    <w:p w:rsidR="008515F5" w:rsidRDefault="00A82A58" w:rsidP="00A82A58">
      <w:pPr>
        <w:autoSpaceDE w:val="0"/>
        <w:jc w:val="both"/>
        <w:rPr>
          <w:sz w:val="28"/>
          <w:szCs w:val="28"/>
        </w:rPr>
      </w:pPr>
      <w:r w:rsidRPr="00A82A58">
        <w:rPr>
          <w:sz w:val="28"/>
          <w:szCs w:val="28"/>
        </w:rPr>
        <w:tab/>
      </w:r>
      <w:r>
        <w:rPr>
          <w:sz w:val="28"/>
          <w:szCs w:val="28"/>
        </w:rPr>
        <w:t xml:space="preserve">3.1.2.7. </w:t>
      </w:r>
      <w:r w:rsidRPr="00A82A58">
        <w:rPr>
          <w:sz w:val="28"/>
          <w:szCs w:val="28"/>
        </w:rPr>
        <w:t xml:space="preserve">Результат административной процедуры – получение ответа на межведомственный запрос Отдела. </w:t>
      </w:r>
    </w:p>
    <w:p w:rsidR="00A82A58" w:rsidRDefault="008515F5" w:rsidP="008515F5">
      <w:pPr>
        <w:autoSpaceDE w:val="0"/>
        <w:ind w:firstLine="708"/>
        <w:jc w:val="both"/>
        <w:rPr>
          <w:sz w:val="28"/>
          <w:szCs w:val="28"/>
        </w:rPr>
      </w:pPr>
      <w:r>
        <w:rPr>
          <w:sz w:val="28"/>
          <w:szCs w:val="28"/>
        </w:rPr>
        <w:t xml:space="preserve">3.1.2.8. </w:t>
      </w:r>
      <w:r w:rsidR="00A82A58" w:rsidRPr="00A82A58">
        <w:rPr>
          <w:sz w:val="28"/>
          <w:szCs w:val="28"/>
        </w:rPr>
        <w:t>Способ фиксации результата – регистрация ответа на межведомственный запрос в журнале учета входящей корреспонденции.</w:t>
      </w:r>
    </w:p>
    <w:p w:rsidR="008515F5" w:rsidRPr="00A82A58" w:rsidRDefault="008515F5" w:rsidP="008515F5">
      <w:pPr>
        <w:autoSpaceDE w:val="0"/>
        <w:ind w:firstLine="708"/>
        <w:jc w:val="both"/>
        <w:rPr>
          <w:sz w:val="28"/>
          <w:szCs w:val="28"/>
        </w:rPr>
      </w:pPr>
    </w:p>
    <w:p w:rsidR="006A1506" w:rsidRDefault="006A1506" w:rsidP="008515F5">
      <w:pPr>
        <w:autoSpaceDE w:val="0"/>
        <w:jc w:val="center"/>
        <w:rPr>
          <w:sz w:val="28"/>
          <w:szCs w:val="28"/>
        </w:rPr>
      </w:pPr>
      <w:r w:rsidRPr="008515F5">
        <w:rPr>
          <w:b/>
          <w:sz w:val="28"/>
          <w:szCs w:val="28"/>
        </w:rPr>
        <w:t>3.1.3.</w:t>
      </w:r>
      <w:r w:rsidRPr="008515F5">
        <w:rPr>
          <w:b/>
          <w:sz w:val="28"/>
          <w:szCs w:val="28"/>
        </w:rPr>
        <w:tab/>
        <w:t>Правовая экспертиза документов</w:t>
      </w:r>
      <w:r>
        <w:rPr>
          <w:sz w:val="28"/>
          <w:szCs w:val="28"/>
        </w:rPr>
        <w:t>.</w:t>
      </w:r>
    </w:p>
    <w:p w:rsidR="008515F5" w:rsidRDefault="008515F5" w:rsidP="008515F5">
      <w:pPr>
        <w:autoSpaceDE w:val="0"/>
        <w:jc w:val="center"/>
        <w:rPr>
          <w:sz w:val="28"/>
          <w:szCs w:val="28"/>
        </w:rPr>
      </w:pPr>
    </w:p>
    <w:p w:rsidR="006A1506" w:rsidRDefault="006A1506">
      <w:pPr>
        <w:autoSpaceDE w:val="0"/>
        <w:ind w:firstLine="540"/>
        <w:jc w:val="both"/>
        <w:rPr>
          <w:sz w:val="28"/>
          <w:szCs w:val="28"/>
        </w:rPr>
      </w:pPr>
      <w:r>
        <w:rPr>
          <w:sz w:val="28"/>
          <w:szCs w:val="28"/>
        </w:rPr>
        <w:t>3.1.3.1. Основанием для начала процедуры проведения правовой экспертизы документов, представленных заявителем, является их получение  должностным лицом, ответственным за проведение правовой экспертизы документов.</w:t>
      </w:r>
    </w:p>
    <w:p w:rsidR="006A1506" w:rsidRDefault="006A1506">
      <w:pPr>
        <w:autoSpaceDE w:val="0"/>
        <w:ind w:firstLine="540"/>
        <w:jc w:val="both"/>
        <w:rPr>
          <w:sz w:val="28"/>
          <w:szCs w:val="28"/>
        </w:rPr>
      </w:pPr>
      <w:r>
        <w:rPr>
          <w:sz w:val="28"/>
          <w:szCs w:val="28"/>
        </w:rPr>
        <w:t xml:space="preserve">3.1.3.2. Должностное лицо, ответственное за проведение правовой экспертизы, указывает в справке (приложение 2 настоящего Административного регламента) дату поступления материала, проверяет наличие всех необходимых документов и правильность их оформления, выявляет, соответствует ли предложение и формулировка правовых оснований для удовлетворения просьбы заявителя о предоставлении муниципальной услуги, либо отказа в предоставлении таковой требованиям действующего законодательства. </w:t>
      </w:r>
    </w:p>
    <w:p w:rsidR="006A1506" w:rsidRDefault="006A1506">
      <w:pPr>
        <w:autoSpaceDE w:val="0"/>
        <w:ind w:firstLine="540"/>
        <w:jc w:val="both"/>
        <w:rPr>
          <w:sz w:val="28"/>
          <w:szCs w:val="28"/>
        </w:rPr>
      </w:pPr>
      <w:r>
        <w:rPr>
          <w:sz w:val="28"/>
          <w:szCs w:val="28"/>
        </w:rPr>
        <w:t>3.1.3.3. По результатам проведенной правовой экспертизы документов, представленных заявителем, должностным лицом, ответственным за проведение правовой экспертизы документов, составляется и подписывается заключение, с отметкой в справке (приложение 2 настоящего Административного регламента):</w:t>
      </w:r>
    </w:p>
    <w:p w:rsidR="006A1506" w:rsidRDefault="006A1506">
      <w:pPr>
        <w:autoSpaceDE w:val="0"/>
        <w:ind w:firstLine="737"/>
        <w:jc w:val="both"/>
        <w:rPr>
          <w:sz w:val="28"/>
          <w:szCs w:val="28"/>
        </w:rPr>
      </w:pPr>
      <w:r>
        <w:rPr>
          <w:sz w:val="28"/>
          <w:szCs w:val="28"/>
        </w:rPr>
        <w:t>о соответствии материала требованиям действующего законодательства;</w:t>
      </w:r>
    </w:p>
    <w:p w:rsidR="006A1506" w:rsidRDefault="006A1506">
      <w:pPr>
        <w:autoSpaceDE w:val="0"/>
        <w:ind w:firstLine="737"/>
        <w:jc w:val="both"/>
        <w:rPr>
          <w:sz w:val="28"/>
          <w:szCs w:val="28"/>
        </w:rPr>
      </w:pPr>
      <w:r>
        <w:rPr>
          <w:sz w:val="28"/>
          <w:szCs w:val="28"/>
        </w:rPr>
        <w:t xml:space="preserve">о несоответствии материала требованиям действующего законодательства. В таком заключении указывается, какой норме закона не соответствует материал, представленный отделом на правовую экспертизу, с указанием, оснований несоответствия; </w:t>
      </w:r>
    </w:p>
    <w:p w:rsidR="006A1506" w:rsidRDefault="006A1506">
      <w:pPr>
        <w:autoSpaceDE w:val="0"/>
        <w:ind w:firstLine="737"/>
        <w:jc w:val="both"/>
        <w:rPr>
          <w:sz w:val="28"/>
          <w:szCs w:val="28"/>
        </w:rPr>
      </w:pPr>
      <w:r>
        <w:rPr>
          <w:sz w:val="28"/>
          <w:szCs w:val="28"/>
        </w:rPr>
        <w:t>о возвращении материала специалисту, предоставляющему муниципальную услугу, для доработки в случаях, когда в материале отсутствуют какие-либо документы, предусмотренные п.2.6 настоящего Административного регламента, на заявлении отсутствует подпись заявителя и (или) членов его семьи, отсутствуют полномочия у лица, обратившегося в интересах заявителя с заявлением о принятии на учет в качестве нуждающегося в жилом помещении, наличия в документах, представленных заявителем, недостоверных сведений или несоответствия их требованиям законодательства.</w:t>
      </w:r>
    </w:p>
    <w:p w:rsidR="006A1506" w:rsidRDefault="006A1506">
      <w:pPr>
        <w:autoSpaceDE w:val="0"/>
        <w:jc w:val="both"/>
        <w:rPr>
          <w:sz w:val="28"/>
          <w:szCs w:val="28"/>
        </w:rPr>
      </w:pPr>
      <w:r>
        <w:rPr>
          <w:sz w:val="28"/>
          <w:szCs w:val="28"/>
        </w:rPr>
        <w:tab/>
        <w:t>3.1.3.4. После проведения правовой экспертизы материал с заключением о возвращении для доработки возвращается специалисту, предоставляющему муниципальную услугу.</w:t>
      </w:r>
    </w:p>
    <w:p w:rsidR="006A1506" w:rsidRDefault="006A1506">
      <w:pPr>
        <w:autoSpaceDE w:val="0"/>
        <w:ind w:firstLine="540"/>
        <w:jc w:val="both"/>
        <w:rPr>
          <w:sz w:val="28"/>
          <w:szCs w:val="28"/>
        </w:rPr>
      </w:pPr>
      <w:r>
        <w:rPr>
          <w:sz w:val="28"/>
          <w:szCs w:val="28"/>
        </w:rPr>
        <w:t xml:space="preserve">3.1.3.5. Материал с заключением о соответствии, либо несоответствии требованиям действующего законодательства специалистом, ответственным за проведение правовой экспертизы, передается </w:t>
      </w:r>
      <w:r w:rsidR="00E607E4">
        <w:rPr>
          <w:sz w:val="28"/>
          <w:szCs w:val="28"/>
        </w:rPr>
        <w:t>главе Ивановского сельсовета</w:t>
      </w:r>
      <w:r>
        <w:rPr>
          <w:sz w:val="28"/>
          <w:szCs w:val="28"/>
        </w:rPr>
        <w:t xml:space="preserve"> для согласования. </w:t>
      </w:r>
    </w:p>
    <w:p w:rsidR="006A1506" w:rsidRDefault="006A1506">
      <w:pPr>
        <w:autoSpaceDE w:val="0"/>
        <w:ind w:firstLine="540"/>
        <w:jc w:val="both"/>
        <w:rPr>
          <w:sz w:val="28"/>
          <w:szCs w:val="28"/>
        </w:rPr>
      </w:pPr>
      <w:r>
        <w:rPr>
          <w:sz w:val="28"/>
          <w:szCs w:val="28"/>
        </w:rPr>
        <w:t>Максимальный срок исполнения указанной административной процедуры – 3 рабочих дней со дня принятия материала для проведения правовой экспертизы.</w:t>
      </w:r>
    </w:p>
    <w:p w:rsidR="006A1506" w:rsidRDefault="006A1506">
      <w:pPr>
        <w:autoSpaceDE w:val="0"/>
        <w:ind w:firstLine="540"/>
        <w:jc w:val="both"/>
        <w:rPr>
          <w:sz w:val="28"/>
          <w:szCs w:val="28"/>
        </w:rPr>
      </w:pPr>
      <w:r>
        <w:rPr>
          <w:sz w:val="28"/>
          <w:szCs w:val="28"/>
        </w:rPr>
        <w:t>3.1.3.6.</w:t>
      </w:r>
      <w:r>
        <w:rPr>
          <w:sz w:val="28"/>
          <w:szCs w:val="28"/>
        </w:rPr>
        <w:tab/>
        <w:t xml:space="preserve"> </w:t>
      </w:r>
      <w:r w:rsidR="00E607E4">
        <w:rPr>
          <w:sz w:val="28"/>
          <w:szCs w:val="28"/>
        </w:rPr>
        <w:t xml:space="preserve">Глава Ивановского сельсовета </w:t>
      </w:r>
      <w:r>
        <w:rPr>
          <w:sz w:val="28"/>
          <w:szCs w:val="28"/>
        </w:rPr>
        <w:t xml:space="preserve">указывает в справке (приложение 2 настоящего Административного регламента) дату поступления материала, проверяет правильность вынесенного </w:t>
      </w:r>
      <w:r w:rsidR="00613B94">
        <w:rPr>
          <w:sz w:val="28"/>
          <w:szCs w:val="28"/>
        </w:rPr>
        <w:t xml:space="preserve">специалистом </w:t>
      </w:r>
      <w:r>
        <w:rPr>
          <w:sz w:val="28"/>
          <w:szCs w:val="28"/>
        </w:rPr>
        <w:t xml:space="preserve">предложения об удовлетворении, либо отказе получателю в предоставлении муниципальной услуги с учетом проведенной правовой экспертизы, после чего, составляет заключение, накладывает резолюцию и визирует представленный материал. </w:t>
      </w:r>
    </w:p>
    <w:p w:rsidR="008515F5" w:rsidRDefault="008515F5">
      <w:pPr>
        <w:autoSpaceDE w:val="0"/>
        <w:ind w:firstLine="540"/>
        <w:jc w:val="both"/>
        <w:rPr>
          <w:sz w:val="28"/>
          <w:szCs w:val="28"/>
        </w:rPr>
      </w:pPr>
    </w:p>
    <w:p w:rsidR="008515F5" w:rsidRPr="008515F5" w:rsidRDefault="006A1506">
      <w:pPr>
        <w:autoSpaceDE w:val="0"/>
        <w:ind w:firstLine="540"/>
        <w:jc w:val="both"/>
        <w:rPr>
          <w:b/>
          <w:sz w:val="28"/>
          <w:szCs w:val="28"/>
        </w:rPr>
      </w:pPr>
      <w:r w:rsidRPr="008515F5">
        <w:rPr>
          <w:b/>
          <w:sz w:val="28"/>
          <w:szCs w:val="28"/>
        </w:rPr>
        <w:t>3.1.4.</w:t>
      </w:r>
      <w:r w:rsidRPr="008515F5">
        <w:rPr>
          <w:b/>
          <w:sz w:val="28"/>
          <w:szCs w:val="28"/>
        </w:rPr>
        <w:tab/>
      </w:r>
      <w:r w:rsidR="008515F5">
        <w:rPr>
          <w:b/>
          <w:sz w:val="28"/>
          <w:szCs w:val="28"/>
        </w:rPr>
        <w:t>П</w:t>
      </w:r>
      <w:r w:rsidR="008515F5" w:rsidRPr="008515F5">
        <w:rPr>
          <w:b/>
          <w:sz w:val="28"/>
          <w:szCs w:val="28"/>
        </w:rPr>
        <w:t xml:space="preserve">одготовка, согласование и выдача выписки из постановления </w:t>
      </w:r>
      <w:r w:rsidR="003A127E">
        <w:rPr>
          <w:b/>
          <w:sz w:val="28"/>
          <w:szCs w:val="28"/>
        </w:rPr>
        <w:t>Администрации Ивановского сельсовета Солнцевского района</w:t>
      </w:r>
      <w:r w:rsidR="008515F5" w:rsidRPr="008515F5">
        <w:rPr>
          <w:b/>
          <w:sz w:val="28"/>
          <w:szCs w:val="28"/>
        </w:rPr>
        <w:t xml:space="preserve"> (принятие решения).</w:t>
      </w:r>
    </w:p>
    <w:p w:rsidR="006A1506" w:rsidRDefault="006A1506">
      <w:pPr>
        <w:autoSpaceDE w:val="0"/>
        <w:ind w:firstLine="540"/>
        <w:jc w:val="both"/>
        <w:rPr>
          <w:sz w:val="28"/>
          <w:szCs w:val="28"/>
        </w:rPr>
      </w:pPr>
      <w:r>
        <w:rPr>
          <w:sz w:val="28"/>
          <w:szCs w:val="28"/>
        </w:rPr>
        <w:t>3.1.4.1. Основанием для начала административной процедуры является поступление заявлений с документами и справкой, оформленной по результатам экспертизы специалистом, ответственным за прием документов, заявления для предоставления муниципальной услуги.</w:t>
      </w:r>
    </w:p>
    <w:p w:rsidR="006A1506" w:rsidRDefault="006A1506">
      <w:pPr>
        <w:autoSpaceDE w:val="0"/>
        <w:ind w:firstLine="540"/>
        <w:jc w:val="both"/>
        <w:rPr>
          <w:sz w:val="28"/>
          <w:szCs w:val="28"/>
        </w:rPr>
      </w:pPr>
      <w:r>
        <w:rPr>
          <w:sz w:val="28"/>
          <w:szCs w:val="28"/>
        </w:rPr>
        <w:t xml:space="preserve">3.1.4.2. По результатам экспертизы, когда справка завизирована </w:t>
      </w:r>
      <w:r w:rsidR="00E607E4">
        <w:rPr>
          <w:sz w:val="28"/>
          <w:szCs w:val="28"/>
        </w:rPr>
        <w:t>главой Ивановского сельсовета, специалист Администрации Ивановского сельсовета</w:t>
      </w:r>
      <w:r>
        <w:rPr>
          <w:sz w:val="28"/>
          <w:szCs w:val="28"/>
        </w:rPr>
        <w:t xml:space="preserve">, ответственный за подготовку, согласование и выдачу проекта постановления </w:t>
      </w:r>
      <w:r w:rsidR="003A127E">
        <w:rPr>
          <w:sz w:val="28"/>
          <w:szCs w:val="28"/>
        </w:rPr>
        <w:t>Администрации Ивановского сельсовета Солнцевского района</w:t>
      </w:r>
      <w:r>
        <w:rPr>
          <w:sz w:val="28"/>
          <w:szCs w:val="28"/>
        </w:rPr>
        <w:t xml:space="preserve"> «О жилищных вопросах», готовит проект постановления </w:t>
      </w:r>
      <w:r w:rsidR="003A127E">
        <w:rPr>
          <w:sz w:val="28"/>
          <w:szCs w:val="28"/>
        </w:rPr>
        <w:t>Администрации Ивановского сельсовета Солнцевского района</w:t>
      </w:r>
      <w:r>
        <w:rPr>
          <w:sz w:val="28"/>
          <w:szCs w:val="28"/>
        </w:rPr>
        <w:t xml:space="preserve"> об удовлетворении заявления о постановке на учет в качестве нуждающегося в жилом помещении, либо об отказе в принятии на такой учет с указанием мотивов отказа, согласно справке (приложение 2 Административного регламента), согласовывает его с должностным лицом, ответственным за проведение правовой экспертизы, </w:t>
      </w:r>
      <w:r w:rsidR="00331EFF">
        <w:rPr>
          <w:sz w:val="28"/>
          <w:szCs w:val="28"/>
        </w:rPr>
        <w:t>главой Ивановского сельсовета</w:t>
      </w:r>
      <w:r>
        <w:rPr>
          <w:sz w:val="28"/>
          <w:szCs w:val="28"/>
        </w:rPr>
        <w:t>.</w:t>
      </w:r>
    </w:p>
    <w:p w:rsidR="006A1506" w:rsidRDefault="006A1506">
      <w:pPr>
        <w:autoSpaceDE w:val="0"/>
        <w:ind w:firstLine="540"/>
        <w:jc w:val="both"/>
        <w:rPr>
          <w:sz w:val="28"/>
          <w:szCs w:val="28"/>
        </w:rPr>
      </w:pPr>
      <w:r>
        <w:rPr>
          <w:sz w:val="28"/>
          <w:szCs w:val="28"/>
        </w:rPr>
        <w:t>Максимальный срок исполнения указанной административной процедуры 3 рабочих дня.</w:t>
      </w:r>
    </w:p>
    <w:p w:rsidR="006A1506" w:rsidRPr="0041207F" w:rsidRDefault="006A1506">
      <w:pPr>
        <w:autoSpaceDE w:val="0"/>
        <w:ind w:firstLine="540"/>
        <w:jc w:val="both"/>
        <w:rPr>
          <w:sz w:val="28"/>
          <w:szCs w:val="28"/>
        </w:rPr>
      </w:pPr>
      <w:r w:rsidRPr="0041207F">
        <w:rPr>
          <w:sz w:val="28"/>
          <w:szCs w:val="28"/>
        </w:rPr>
        <w:t xml:space="preserve">3.1.4.3. Проект постановления </w:t>
      </w:r>
      <w:r w:rsidR="003A127E" w:rsidRPr="0041207F">
        <w:rPr>
          <w:sz w:val="28"/>
          <w:szCs w:val="28"/>
        </w:rPr>
        <w:t>Администрации Ивановского сельсовета Солнцевского района</w:t>
      </w:r>
      <w:r w:rsidRPr="0041207F">
        <w:rPr>
          <w:sz w:val="28"/>
          <w:szCs w:val="28"/>
        </w:rPr>
        <w:t xml:space="preserve"> визируется </w:t>
      </w:r>
      <w:r w:rsidR="00331EFF" w:rsidRPr="0041207F">
        <w:rPr>
          <w:sz w:val="28"/>
          <w:szCs w:val="28"/>
        </w:rPr>
        <w:t>главой Ивановского сельсовета</w:t>
      </w:r>
      <w:r w:rsidRPr="0041207F">
        <w:rPr>
          <w:sz w:val="28"/>
          <w:szCs w:val="28"/>
        </w:rPr>
        <w:t xml:space="preserve"> </w:t>
      </w:r>
      <w:r w:rsidR="0041207F" w:rsidRPr="0041207F">
        <w:rPr>
          <w:sz w:val="28"/>
          <w:szCs w:val="28"/>
        </w:rPr>
        <w:t>.</w:t>
      </w:r>
    </w:p>
    <w:p w:rsidR="006A1506" w:rsidRDefault="006A1506">
      <w:pPr>
        <w:autoSpaceDE w:val="0"/>
        <w:ind w:firstLine="540"/>
        <w:jc w:val="both"/>
        <w:rPr>
          <w:sz w:val="28"/>
          <w:szCs w:val="28"/>
        </w:rPr>
      </w:pPr>
      <w:r>
        <w:rPr>
          <w:sz w:val="28"/>
          <w:szCs w:val="28"/>
        </w:rPr>
        <w:t xml:space="preserve">Общий срок рассмотрения и согласования должностными лицами проекта постановления </w:t>
      </w:r>
      <w:r w:rsidR="003A127E">
        <w:rPr>
          <w:sz w:val="28"/>
          <w:szCs w:val="28"/>
        </w:rPr>
        <w:t>Администрации Ивановского сельсовета Солнцевского района</w:t>
      </w:r>
      <w:r>
        <w:rPr>
          <w:sz w:val="28"/>
          <w:szCs w:val="28"/>
        </w:rPr>
        <w:t xml:space="preserve"> не должен превышать 2 рабочих дней.</w:t>
      </w:r>
    </w:p>
    <w:p w:rsidR="006A1506" w:rsidRDefault="006A1506">
      <w:pPr>
        <w:autoSpaceDE w:val="0"/>
        <w:ind w:firstLine="540"/>
        <w:jc w:val="both"/>
        <w:rPr>
          <w:sz w:val="28"/>
          <w:szCs w:val="28"/>
        </w:rPr>
      </w:pPr>
      <w:r>
        <w:rPr>
          <w:sz w:val="28"/>
          <w:szCs w:val="28"/>
        </w:rPr>
        <w:t xml:space="preserve">3.1.4.4. Проект постановления </w:t>
      </w:r>
      <w:r w:rsidR="003A127E">
        <w:rPr>
          <w:sz w:val="28"/>
          <w:szCs w:val="28"/>
        </w:rPr>
        <w:t>Администрации Ивановского сельсовета Солнцевского района</w:t>
      </w:r>
      <w:r>
        <w:rPr>
          <w:sz w:val="28"/>
          <w:szCs w:val="28"/>
        </w:rPr>
        <w:t xml:space="preserve"> об удовлетворении заявления о постановке на учет в качестве нуждающегося в жилом помещении, либо об отказе в принятии на такой учет с указанием мотивов отказа с согласованиями направляется главе </w:t>
      </w:r>
      <w:r w:rsidR="003A127E">
        <w:rPr>
          <w:sz w:val="28"/>
          <w:szCs w:val="28"/>
        </w:rPr>
        <w:t>Администрации Ивановского сельсовета Солнцевского района</w:t>
      </w:r>
      <w:r>
        <w:rPr>
          <w:sz w:val="28"/>
          <w:szCs w:val="28"/>
        </w:rPr>
        <w:t xml:space="preserve"> для принятия решения.</w:t>
      </w:r>
    </w:p>
    <w:p w:rsidR="006A1506" w:rsidRDefault="006A1506">
      <w:pPr>
        <w:autoSpaceDE w:val="0"/>
        <w:ind w:firstLine="540"/>
        <w:jc w:val="both"/>
        <w:rPr>
          <w:sz w:val="28"/>
          <w:szCs w:val="28"/>
        </w:rPr>
      </w:pPr>
      <w:r>
        <w:rPr>
          <w:sz w:val="28"/>
          <w:szCs w:val="28"/>
        </w:rPr>
        <w:t xml:space="preserve">3.1.4.5. Подписанное главой </w:t>
      </w:r>
      <w:r w:rsidR="003A127E">
        <w:rPr>
          <w:sz w:val="28"/>
          <w:szCs w:val="28"/>
        </w:rPr>
        <w:t>Администрации Ивановского сельсовета Солнцевского района</w:t>
      </w:r>
      <w:r>
        <w:rPr>
          <w:sz w:val="28"/>
          <w:szCs w:val="28"/>
        </w:rPr>
        <w:t xml:space="preserve"> или должностным лицом, исполняющим его обязанности, постановление </w:t>
      </w:r>
      <w:r w:rsidR="003A127E">
        <w:rPr>
          <w:sz w:val="28"/>
          <w:szCs w:val="28"/>
        </w:rPr>
        <w:t>Администрации Ивановского сельсовета Солнцевского района</w:t>
      </w:r>
      <w:r>
        <w:rPr>
          <w:sz w:val="28"/>
          <w:szCs w:val="28"/>
        </w:rPr>
        <w:t xml:space="preserve"> об удовлетворении заявления о постановке на учет в качестве нуждающегося в жилом помещении, либо об отказе в принятии на такой учет с указанием мотивов отказа передается в </w:t>
      </w:r>
      <w:r w:rsidR="00331EFF">
        <w:rPr>
          <w:sz w:val="28"/>
          <w:szCs w:val="28"/>
        </w:rPr>
        <w:t>Администрацию Ивановского сельсовета</w:t>
      </w:r>
      <w:r>
        <w:rPr>
          <w:sz w:val="28"/>
          <w:szCs w:val="28"/>
        </w:rPr>
        <w:t>.</w:t>
      </w:r>
    </w:p>
    <w:p w:rsidR="006A1506" w:rsidRDefault="006A1506">
      <w:pPr>
        <w:autoSpaceDE w:val="0"/>
        <w:ind w:firstLine="540"/>
        <w:jc w:val="both"/>
        <w:rPr>
          <w:sz w:val="28"/>
          <w:szCs w:val="28"/>
        </w:rPr>
      </w:pPr>
      <w:r>
        <w:rPr>
          <w:sz w:val="28"/>
          <w:szCs w:val="28"/>
        </w:rPr>
        <w:t xml:space="preserve">3.1.4.6. Решение </w:t>
      </w:r>
      <w:r w:rsidR="003A127E">
        <w:rPr>
          <w:sz w:val="28"/>
          <w:szCs w:val="28"/>
        </w:rPr>
        <w:t>Администрации Ивановского сельсовета Солнцевского района</w:t>
      </w:r>
      <w:r>
        <w:rPr>
          <w:sz w:val="28"/>
          <w:szCs w:val="28"/>
        </w:rPr>
        <w:t xml:space="preserve"> о принятии на учет или об отказе в принятии на учет должно быть принято по результатам рассмотрения заявления о принятии на учет и иных, представленных в соответствии с п.2.6. настоящего Административного регламента, документов, не позднее чем через тридцать рабочих дней со дня принятия заявления и указанных документов в Управлении.</w:t>
      </w:r>
    </w:p>
    <w:p w:rsidR="006A1506" w:rsidRDefault="006A1506">
      <w:pPr>
        <w:autoSpaceDE w:val="0"/>
        <w:ind w:firstLine="540"/>
        <w:jc w:val="both"/>
        <w:rPr>
          <w:sz w:val="28"/>
          <w:szCs w:val="28"/>
        </w:rPr>
      </w:pPr>
      <w:r>
        <w:rPr>
          <w:sz w:val="28"/>
          <w:szCs w:val="28"/>
        </w:rPr>
        <w:t>3.1.4.7.</w:t>
      </w:r>
      <w:r>
        <w:rPr>
          <w:sz w:val="28"/>
          <w:szCs w:val="28"/>
        </w:rPr>
        <w:tab/>
        <w:t xml:space="preserve">В течение 3 рабочих дней со дня подписания постановления </w:t>
      </w:r>
      <w:r w:rsidR="003A127E">
        <w:rPr>
          <w:sz w:val="28"/>
          <w:szCs w:val="28"/>
        </w:rPr>
        <w:t>Администрации Ивановского сельсовета Солнцевского района</w:t>
      </w:r>
      <w:r>
        <w:rPr>
          <w:sz w:val="28"/>
          <w:szCs w:val="28"/>
        </w:rPr>
        <w:t xml:space="preserve"> «О жилищных вопросах» об удовлетворении заявления о постановке на учет в качестве нуждающегося в жилом помещении, либо об отказе в принятии на такой учет с указанием мотивов отказа, выписка из него выдается (направляется) заявителю, о чем делается соответствующая запись в журнале.</w:t>
      </w:r>
    </w:p>
    <w:p w:rsidR="006A1506" w:rsidRDefault="006A1506">
      <w:pPr>
        <w:autoSpaceDE w:val="0"/>
        <w:ind w:firstLine="540"/>
        <w:jc w:val="both"/>
        <w:rPr>
          <w:sz w:val="28"/>
          <w:szCs w:val="28"/>
        </w:rPr>
      </w:pPr>
      <w:r>
        <w:rPr>
          <w:sz w:val="28"/>
          <w:szCs w:val="28"/>
        </w:rPr>
        <w:t>Граждане считаются принятыми на учет в качестве нуждающихся в жилых помещениях, предоставляемых по договорам социального найма, со дня принятия решения.</w:t>
      </w:r>
    </w:p>
    <w:p w:rsidR="00851F00" w:rsidRDefault="00851F00">
      <w:pPr>
        <w:autoSpaceDE w:val="0"/>
        <w:ind w:firstLine="540"/>
        <w:jc w:val="both"/>
        <w:rPr>
          <w:sz w:val="28"/>
          <w:szCs w:val="28"/>
        </w:rPr>
      </w:pPr>
    </w:p>
    <w:p w:rsidR="00851F00" w:rsidRPr="00851F00" w:rsidRDefault="00851F00" w:rsidP="00851F00">
      <w:pPr>
        <w:widowControl w:val="0"/>
        <w:suppressAutoHyphens w:val="0"/>
        <w:ind w:firstLine="709"/>
        <w:jc w:val="center"/>
        <w:rPr>
          <w:b/>
          <w:bCs/>
          <w:caps/>
          <w:sz w:val="28"/>
          <w:szCs w:val="28"/>
          <w:lang w:eastAsia="ru-RU"/>
        </w:rPr>
      </w:pPr>
      <w:r w:rsidRPr="00851F00">
        <w:rPr>
          <w:b/>
          <w:bCs/>
          <w:sz w:val="28"/>
          <w:szCs w:val="28"/>
          <w:lang w:val="en-US" w:eastAsia="ru-RU"/>
        </w:rPr>
        <w:t>IV</w:t>
      </w:r>
      <w:r w:rsidRPr="00851F00">
        <w:rPr>
          <w:b/>
          <w:bCs/>
          <w:sz w:val="28"/>
          <w:szCs w:val="28"/>
          <w:lang w:eastAsia="ru-RU"/>
        </w:rPr>
        <w:t xml:space="preserve">. </w:t>
      </w:r>
      <w:r w:rsidRPr="00851F00">
        <w:rPr>
          <w:b/>
          <w:bCs/>
          <w:caps/>
          <w:sz w:val="28"/>
          <w:szCs w:val="28"/>
          <w:lang w:eastAsia="ru-RU"/>
        </w:rPr>
        <w:t>Формы контроля за исполнением административного регламента</w:t>
      </w:r>
    </w:p>
    <w:p w:rsidR="00851F00" w:rsidRPr="00851F00" w:rsidRDefault="00851F00" w:rsidP="00851F00">
      <w:pPr>
        <w:widowControl w:val="0"/>
        <w:suppressAutoHyphens w:val="0"/>
        <w:jc w:val="center"/>
        <w:rPr>
          <w:b/>
          <w:sz w:val="28"/>
          <w:szCs w:val="28"/>
          <w:lang w:eastAsia="ru-RU"/>
        </w:rPr>
      </w:pPr>
    </w:p>
    <w:p w:rsidR="00851F00" w:rsidRPr="00851F00" w:rsidRDefault="00851F00" w:rsidP="00851F00">
      <w:pPr>
        <w:suppressAutoHyphens w:val="0"/>
        <w:ind w:left="956"/>
        <w:jc w:val="center"/>
        <w:rPr>
          <w:b/>
          <w:bCs/>
          <w:sz w:val="28"/>
          <w:szCs w:val="28"/>
          <w:lang w:eastAsia="en-US"/>
        </w:rPr>
      </w:pPr>
      <w:r w:rsidRPr="00851F00">
        <w:rPr>
          <w:b/>
          <w:bCs/>
          <w:sz w:val="28"/>
          <w:szCs w:val="28"/>
          <w:lang w:eastAsia="en-US"/>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4.1.1. Текущий контроль осуществляется:</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 xml:space="preserve">- </w:t>
      </w:r>
      <w:r w:rsidR="00331EFF">
        <w:rPr>
          <w:sz w:val="28"/>
          <w:szCs w:val="28"/>
          <w:lang w:eastAsia="en-US"/>
        </w:rPr>
        <w:t>главой Ивановского сельсовета Солнцевского района</w:t>
      </w:r>
      <w:r>
        <w:rPr>
          <w:sz w:val="28"/>
          <w:szCs w:val="28"/>
          <w:lang w:eastAsia="en-US"/>
        </w:rPr>
        <w:t>.</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4.1.2. Текущий контроль осуществляется путем проведения проверок соблюдения и исполнения ответственными должностными лицами, специалистами, участвующими в предоставлении муниципальной услуги,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 xml:space="preserve">4.1.3. По результатам проведения текущего контроля, в случае выявления нарушений требований к предоставлению муниципальной услуги, установленных административным регламентом и иными нормативными правовыми актами, виновные лица привлекаются к ответственности в соответствии с законодательством Российской Федерации и Курской области. </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ind w:left="1486"/>
        <w:jc w:val="center"/>
        <w:rPr>
          <w:b/>
          <w:bCs/>
          <w:sz w:val="28"/>
          <w:szCs w:val="28"/>
          <w:lang w:eastAsia="en-US"/>
        </w:rPr>
      </w:pPr>
      <w:r w:rsidRPr="00851F00">
        <w:rPr>
          <w:b/>
          <w:bCs/>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4.2.1. 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4.2.2. Для проведения плановых и внеплановых проверок полноты и качества предоставления муниципальной услуги постановлением администрации формируется комиссия.</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4.2.3. Плановые проверки проводятся в соответствии с годовым планом работы Администрации района.</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4.2.5. 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ind w:firstLine="709"/>
        <w:jc w:val="center"/>
        <w:rPr>
          <w:b/>
          <w:bCs/>
          <w:sz w:val="28"/>
          <w:szCs w:val="28"/>
          <w:lang w:eastAsia="en-US"/>
        </w:rPr>
      </w:pPr>
      <w:r w:rsidRPr="00851F00">
        <w:rPr>
          <w:b/>
          <w:bCs/>
          <w:sz w:val="28"/>
          <w:szCs w:val="28"/>
          <w:lang w:eastAsia="en-US"/>
        </w:rPr>
        <w:t xml:space="preserve">4.3. Ответственность должностных лиц </w:t>
      </w:r>
      <w:r w:rsidR="0041207F">
        <w:rPr>
          <w:b/>
          <w:bCs/>
          <w:sz w:val="28"/>
          <w:szCs w:val="28"/>
          <w:lang w:eastAsia="en-US"/>
        </w:rPr>
        <w:t>Администрации Ивановского сельсовета</w:t>
      </w:r>
      <w:r w:rsidRPr="00851F00">
        <w:rPr>
          <w:b/>
          <w:bCs/>
          <w:sz w:val="28"/>
          <w:szCs w:val="28"/>
          <w:lang w:eastAsia="en-US"/>
        </w:rPr>
        <w:t xml:space="preserve"> за решения и действия (бездействие), принимаемые (осуществляемые) ими в ходе предоставления муниципальной услуги</w:t>
      </w:r>
    </w:p>
    <w:p w:rsidR="00851F00" w:rsidRPr="00851F00" w:rsidRDefault="00851F00" w:rsidP="00851F00">
      <w:pPr>
        <w:suppressAutoHyphens w:val="0"/>
        <w:ind w:firstLine="709"/>
        <w:jc w:val="both"/>
        <w:rPr>
          <w:b/>
          <w:bCs/>
          <w:sz w:val="28"/>
          <w:szCs w:val="28"/>
          <w:lang w:eastAsia="en-US"/>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4.3.1. По результатам проведения проверок полноты и качества предоставления муниципальной услуги, в случае выявления нарушений прав заявителей виновные лица привлекаются к ответственности в соответствии с законодательством Российской Федерации и Курской области.</w:t>
      </w:r>
    </w:p>
    <w:p w:rsidR="00851F00" w:rsidRPr="00851F00" w:rsidRDefault="00851F00" w:rsidP="00851F00">
      <w:pPr>
        <w:suppressAutoHyphens w:val="0"/>
        <w:ind w:firstLine="709"/>
        <w:jc w:val="both"/>
        <w:rPr>
          <w:sz w:val="28"/>
          <w:szCs w:val="28"/>
          <w:lang w:eastAsia="en-US"/>
        </w:rPr>
      </w:pPr>
      <w:r w:rsidRPr="00851F00">
        <w:rPr>
          <w:sz w:val="28"/>
          <w:szCs w:val="28"/>
          <w:lang w:eastAsia="en-US"/>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jc w:val="center"/>
        <w:rPr>
          <w:b/>
          <w:bCs/>
          <w:sz w:val="28"/>
          <w:szCs w:val="28"/>
          <w:lang w:eastAsia="en-US"/>
        </w:rPr>
      </w:pPr>
      <w:r w:rsidRPr="00851F00">
        <w:rPr>
          <w:b/>
          <w:bCs/>
          <w:sz w:val="28"/>
          <w:szCs w:val="28"/>
          <w:lang w:eastAsia="en-US"/>
        </w:rPr>
        <w:t>4.4. Требования к порядку и формам контроля за предоставлением муниципальной услуги со стороны граждан, их объединений и</w:t>
      </w:r>
    </w:p>
    <w:p w:rsidR="00851F00" w:rsidRPr="00851F00" w:rsidRDefault="00851F00" w:rsidP="00851F00">
      <w:pPr>
        <w:suppressAutoHyphens w:val="0"/>
        <w:jc w:val="center"/>
        <w:rPr>
          <w:b/>
          <w:bCs/>
          <w:sz w:val="28"/>
          <w:szCs w:val="28"/>
          <w:lang w:eastAsia="en-US"/>
        </w:rPr>
      </w:pPr>
      <w:r w:rsidRPr="00851F00">
        <w:rPr>
          <w:b/>
          <w:bCs/>
          <w:sz w:val="28"/>
          <w:szCs w:val="28"/>
          <w:lang w:eastAsia="en-US"/>
        </w:rPr>
        <w:t xml:space="preserve"> организаций</w:t>
      </w:r>
    </w:p>
    <w:p w:rsidR="00851F00" w:rsidRPr="00851F00" w:rsidRDefault="00851F00" w:rsidP="00851F00">
      <w:pPr>
        <w:suppressAutoHyphens w:val="0"/>
        <w:jc w:val="center"/>
        <w:rPr>
          <w:sz w:val="28"/>
          <w:szCs w:val="28"/>
          <w:lang w:eastAsia="en-US"/>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 xml:space="preserve">Граждане, их объединения и организации вправе направить письменное обращение с просьбой о проведении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 </w:t>
      </w:r>
    </w:p>
    <w:p w:rsidR="00851F00" w:rsidRPr="00851F00" w:rsidRDefault="00851F00" w:rsidP="00851F00">
      <w:pPr>
        <w:suppressAutoHyphens w:val="0"/>
        <w:ind w:firstLine="567"/>
        <w:jc w:val="both"/>
        <w:rPr>
          <w:sz w:val="28"/>
          <w:szCs w:val="28"/>
          <w:lang w:eastAsia="ru-RU"/>
        </w:rPr>
      </w:pPr>
    </w:p>
    <w:p w:rsidR="00851F00" w:rsidRPr="00851F00" w:rsidRDefault="00851F00" w:rsidP="00851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b/>
          <w:bCs/>
          <w:caps/>
          <w:sz w:val="28"/>
          <w:szCs w:val="28"/>
          <w:lang w:eastAsia="ru-RU"/>
        </w:rPr>
      </w:pPr>
      <w:r w:rsidRPr="00851F00">
        <w:rPr>
          <w:b/>
          <w:bCs/>
          <w:sz w:val="28"/>
          <w:szCs w:val="28"/>
          <w:lang w:val="en-US" w:eastAsia="ru-RU"/>
        </w:rPr>
        <w:t>V</w:t>
      </w:r>
      <w:r w:rsidRPr="00851F00">
        <w:rPr>
          <w:b/>
          <w:bCs/>
          <w:sz w:val="28"/>
          <w:szCs w:val="28"/>
          <w:lang w:eastAsia="ru-RU"/>
        </w:rPr>
        <w:t xml:space="preserve">. </w:t>
      </w:r>
      <w:r w:rsidRPr="00851F00">
        <w:rPr>
          <w:b/>
          <w:bCs/>
          <w:cap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851F00" w:rsidRPr="00851F00" w:rsidRDefault="00851F00" w:rsidP="00851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b/>
          <w:sz w:val="28"/>
          <w:szCs w:val="28"/>
          <w:lang w:eastAsia="ru-RU"/>
        </w:rPr>
      </w:pPr>
    </w:p>
    <w:p w:rsidR="00851F00" w:rsidRPr="00851F00" w:rsidRDefault="00851F00" w:rsidP="00851F00">
      <w:pPr>
        <w:widowControl w:val="0"/>
        <w:suppressAutoHyphens w:val="0"/>
        <w:autoSpaceDE w:val="0"/>
        <w:autoSpaceDN w:val="0"/>
        <w:adjustRightInd w:val="0"/>
        <w:ind w:firstLine="709"/>
        <w:jc w:val="center"/>
        <w:rPr>
          <w:b/>
          <w:bCs/>
          <w:sz w:val="28"/>
          <w:szCs w:val="28"/>
          <w:lang w:eastAsia="ru-RU"/>
        </w:rPr>
      </w:pPr>
      <w:r w:rsidRPr="00851F00">
        <w:rPr>
          <w:b/>
          <w:bCs/>
          <w:sz w:val="28"/>
          <w:szCs w:val="28"/>
          <w:lang w:eastAsia="ru-RU"/>
        </w:rPr>
        <w:t>5.1. Информация для заявителя о его праве подать жалобу на решение и (или) действие (бездействие) органа и его должностных лиц при предоставлении муниципальной услуги</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Заявители имеют право подать жалобу на решение и (или) действие (бездействие), принятые при предоставлении муниципальной услуги.</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p>
    <w:p w:rsidR="00851F00" w:rsidRPr="00851F00" w:rsidRDefault="00851F00" w:rsidP="00851F00">
      <w:pPr>
        <w:widowControl w:val="0"/>
        <w:suppressAutoHyphens w:val="0"/>
        <w:ind w:firstLine="709"/>
        <w:jc w:val="center"/>
        <w:rPr>
          <w:b/>
          <w:bCs/>
          <w:sz w:val="28"/>
          <w:szCs w:val="28"/>
          <w:lang w:eastAsia="ru-RU"/>
        </w:rPr>
      </w:pPr>
      <w:r w:rsidRPr="00851F00">
        <w:rPr>
          <w:b/>
          <w:bCs/>
          <w:sz w:val="28"/>
          <w:szCs w:val="28"/>
          <w:lang w:eastAsia="ru-RU"/>
        </w:rPr>
        <w:t>5.2. Предмет жалобы</w:t>
      </w:r>
    </w:p>
    <w:p w:rsidR="00851F00" w:rsidRPr="00851F00" w:rsidRDefault="00851F00" w:rsidP="00851F00">
      <w:pPr>
        <w:widowControl w:val="0"/>
        <w:suppressAutoHyphens w:val="0"/>
        <w:ind w:firstLine="709"/>
        <w:jc w:val="center"/>
        <w:rPr>
          <w:sz w:val="28"/>
          <w:szCs w:val="28"/>
          <w:lang w:eastAsia="ru-RU"/>
        </w:rPr>
      </w:pPr>
    </w:p>
    <w:p w:rsidR="00851F00" w:rsidRPr="00851F00" w:rsidRDefault="00851F00" w:rsidP="00851F00">
      <w:pPr>
        <w:widowControl w:val="0"/>
        <w:suppressAutoHyphens w:val="0"/>
        <w:ind w:firstLine="709"/>
        <w:jc w:val="both"/>
        <w:rPr>
          <w:sz w:val="28"/>
          <w:szCs w:val="28"/>
          <w:lang w:eastAsia="en-US"/>
        </w:rPr>
      </w:pPr>
      <w:r w:rsidRPr="00851F00">
        <w:rPr>
          <w:sz w:val="28"/>
          <w:szCs w:val="28"/>
          <w:lang w:eastAsia="en-US"/>
        </w:rPr>
        <w:t xml:space="preserve">Предметом жалобы могут являться действия (бездействие) и решения, принятые (осуществляемые) должностным лицом </w:t>
      </w:r>
      <w:r w:rsidR="00331EFF">
        <w:rPr>
          <w:sz w:val="28"/>
          <w:szCs w:val="28"/>
          <w:lang w:eastAsia="en-US"/>
        </w:rPr>
        <w:t>Администрации Ивановского сельсовета</w:t>
      </w:r>
      <w:r w:rsidRPr="00851F00">
        <w:rPr>
          <w:sz w:val="28"/>
          <w:szCs w:val="28"/>
          <w:lang w:eastAsia="en-US"/>
        </w:rPr>
        <w:t xml:space="preserve"> в ходе предоставления муниципальной услуги на основании административного регламента.</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Заявитель может обратиться с жалобой, в том числе в следующих случаях:</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1) нарушение срока регистрации запроса заявителя о предоставлении муниципальной услуги;</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2) нарушение срока предоставления муниципальной услуги;</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3) требование у заявителя документов, не предусмотренных требованиями настоящего регламента;</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 для предоставления муниципальной услуги, у заявителя;</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нормативными правовыми актами органов местного самоуправления;</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Pr>
          <w:color w:val="000000"/>
          <w:sz w:val="28"/>
          <w:szCs w:val="28"/>
          <w:lang w:eastAsia="ru-RU"/>
        </w:rPr>
        <w:t xml:space="preserve">7) отказ </w:t>
      </w:r>
      <w:r w:rsidRPr="00851F00">
        <w:rPr>
          <w:color w:val="000000"/>
          <w:sz w:val="28"/>
          <w:szCs w:val="28"/>
          <w:lang w:eastAsia="ru-RU"/>
        </w:rPr>
        <w:t xml:space="preserve"> должностного лица </w:t>
      </w:r>
      <w:r w:rsidR="003A127E">
        <w:rPr>
          <w:color w:val="000000"/>
          <w:sz w:val="28"/>
          <w:szCs w:val="28"/>
          <w:lang w:eastAsia="ru-RU"/>
        </w:rPr>
        <w:t>Администрации Ивановского сельсовета Солнцевского района</w:t>
      </w:r>
      <w:r w:rsidRPr="00851F00">
        <w:rPr>
          <w:color w:val="000000"/>
          <w:sz w:val="28"/>
          <w:szCs w:val="28"/>
          <w:lang w:eastAsia="ru-RU"/>
        </w:rPr>
        <w:t>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51F00" w:rsidRPr="00851F00" w:rsidRDefault="00851F00" w:rsidP="00851F00">
      <w:pPr>
        <w:widowControl w:val="0"/>
        <w:suppressAutoHyphens w:val="0"/>
        <w:autoSpaceDE w:val="0"/>
        <w:autoSpaceDN w:val="0"/>
        <w:adjustRightInd w:val="0"/>
        <w:jc w:val="center"/>
        <w:rPr>
          <w:bCs/>
          <w:sz w:val="28"/>
          <w:szCs w:val="28"/>
          <w:lang w:eastAsia="ru-RU"/>
        </w:rPr>
      </w:pPr>
    </w:p>
    <w:p w:rsidR="00851F00" w:rsidRPr="00851F00" w:rsidRDefault="00851F00" w:rsidP="00851F00">
      <w:pPr>
        <w:widowControl w:val="0"/>
        <w:suppressAutoHyphens w:val="0"/>
        <w:autoSpaceDE w:val="0"/>
        <w:autoSpaceDN w:val="0"/>
        <w:adjustRightInd w:val="0"/>
        <w:jc w:val="center"/>
        <w:rPr>
          <w:b/>
          <w:bCs/>
          <w:sz w:val="28"/>
          <w:szCs w:val="28"/>
          <w:lang w:eastAsia="ru-RU"/>
        </w:rPr>
      </w:pPr>
      <w:r w:rsidRPr="00851F00">
        <w:rPr>
          <w:b/>
          <w:bCs/>
          <w:sz w:val="28"/>
          <w:szCs w:val="28"/>
          <w:lang w:eastAsia="ru-RU"/>
        </w:rPr>
        <w:t>5.3. Органы государственной власти и уполномоченные на рассмотрение жалобы должностные лица, которым может быть направлена жалоба</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Заявители могут направить жалобу:</w:t>
      </w:r>
    </w:p>
    <w:p w:rsidR="00851F00" w:rsidRPr="00851F00" w:rsidRDefault="00851F00" w:rsidP="00851F00">
      <w:pPr>
        <w:suppressAutoHyphens w:val="0"/>
        <w:ind w:firstLine="567"/>
        <w:jc w:val="both"/>
        <w:rPr>
          <w:sz w:val="28"/>
          <w:szCs w:val="28"/>
          <w:lang w:eastAsia="ru-RU"/>
        </w:rPr>
      </w:pPr>
      <w:r w:rsidRPr="00851F00">
        <w:rPr>
          <w:sz w:val="28"/>
          <w:szCs w:val="28"/>
          <w:lang w:eastAsia="ru-RU"/>
        </w:rPr>
        <w:t xml:space="preserve">- </w:t>
      </w:r>
      <w:r w:rsidR="00331EFF">
        <w:rPr>
          <w:sz w:val="28"/>
          <w:szCs w:val="28"/>
          <w:lang w:eastAsia="ru-RU"/>
        </w:rPr>
        <w:t>главе</w:t>
      </w:r>
      <w:r w:rsidRPr="00851F00">
        <w:rPr>
          <w:sz w:val="28"/>
          <w:szCs w:val="28"/>
          <w:lang w:eastAsia="ru-RU"/>
        </w:rPr>
        <w:t xml:space="preserve"> </w:t>
      </w:r>
      <w:r w:rsidR="003A127E">
        <w:rPr>
          <w:sz w:val="28"/>
          <w:szCs w:val="28"/>
          <w:lang w:eastAsia="ru-RU"/>
        </w:rPr>
        <w:t>Администрации Ивановского сельсовета Солнцевского района</w:t>
      </w:r>
      <w:r w:rsidRPr="00851F00">
        <w:rPr>
          <w:sz w:val="28"/>
          <w:szCs w:val="28"/>
          <w:lang w:eastAsia="ru-RU"/>
        </w:rPr>
        <w:t>(</w:t>
      </w:r>
      <w:r w:rsidR="00331EFF">
        <w:rPr>
          <w:sz w:val="28"/>
          <w:szCs w:val="28"/>
          <w:lang w:eastAsia="ru-RU"/>
        </w:rPr>
        <w:t>306120, Курская область, Солнцевский район, д.Ивановка, ул.Жуковка, дом №3,</w:t>
      </w:r>
      <w:r>
        <w:rPr>
          <w:sz w:val="28"/>
          <w:szCs w:val="28"/>
          <w:lang w:eastAsia="ru-RU"/>
        </w:rPr>
        <w:t xml:space="preserve"> телефон</w:t>
      </w:r>
      <w:r w:rsidR="00331EFF">
        <w:rPr>
          <w:sz w:val="28"/>
          <w:szCs w:val="28"/>
          <w:lang w:eastAsia="ru-RU"/>
        </w:rPr>
        <w:t xml:space="preserve"> 8-471-54-2-26-58</w:t>
      </w:r>
      <w:r w:rsidRPr="00851F00">
        <w:rPr>
          <w:sz w:val="28"/>
          <w:szCs w:val="28"/>
          <w:lang w:eastAsia="ru-RU"/>
        </w:rPr>
        <w:t>);</w:t>
      </w:r>
    </w:p>
    <w:p w:rsidR="00851F00" w:rsidRPr="00851F00" w:rsidRDefault="00851F00" w:rsidP="00851F00">
      <w:pPr>
        <w:widowControl w:val="0"/>
        <w:suppressAutoHyphens w:val="0"/>
        <w:autoSpaceDE w:val="0"/>
        <w:autoSpaceDN w:val="0"/>
        <w:adjustRightInd w:val="0"/>
        <w:ind w:firstLine="709"/>
        <w:jc w:val="both"/>
        <w:rPr>
          <w:i/>
          <w:iCs/>
          <w:sz w:val="28"/>
          <w:szCs w:val="28"/>
          <w:lang w:eastAsia="en-US"/>
        </w:rPr>
      </w:pPr>
      <w:r w:rsidRPr="00851F00">
        <w:rPr>
          <w:sz w:val="28"/>
          <w:szCs w:val="28"/>
          <w:lang w:eastAsia="en-US"/>
        </w:rPr>
        <w:t xml:space="preserve">- заместителю главы </w:t>
      </w:r>
      <w:r w:rsidR="003A127E">
        <w:rPr>
          <w:sz w:val="28"/>
          <w:szCs w:val="28"/>
          <w:lang w:eastAsia="en-US"/>
        </w:rPr>
        <w:t>Администрации Ивановского сельсовета Солнцевского района</w:t>
      </w:r>
      <w:r w:rsidRPr="00851F00">
        <w:rPr>
          <w:sz w:val="28"/>
          <w:szCs w:val="28"/>
          <w:lang w:eastAsia="en-US"/>
        </w:rPr>
        <w:t xml:space="preserve"> </w:t>
      </w:r>
      <w:r w:rsidRPr="00851F00">
        <w:rPr>
          <w:sz w:val="28"/>
          <w:szCs w:val="28"/>
          <w:lang w:eastAsia="ru-RU"/>
        </w:rPr>
        <w:t>(</w:t>
      </w:r>
      <w:r w:rsidR="00331EFF">
        <w:rPr>
          <w:sz w:val="28"/>
          <w:szCs w:val="28"/>
          <w:lang w:eastAsia="ru-RU"/>
        </w:rPr>
        <w:t>306120, Курская область, Солнцевский район, д.Ивановка, ул.Жуковка, дом №3, телефон 8-471-54-2-26-58)</w:t>
      </w:r>
    </w:p>
    <w:p w:rsidR="00851F00" w:rsidRPr="00851F00" w:rsidRDefault="00851F00" w:rsidP="00851F00">
      <w:pPr>
        <w:widowControl w:val="0"/>
        <w:suppressAutoHyphens w:val="0"/>
        <w:autoSpaceDE w:val="0"/>
        <w:autoSpaceDN w:val="0"/>
        <w:adjustRightInd w:val="0"/>
        <w:ind w:firstLine="709"/>
        <w:jc w:val="center"/>
        <w:rPr>
          <w:b/>
          <w:bCs/>
          <w:sz w:val="28"/>
          <w:szCs w:val="28"/>
          <w:lang w:eastAsia="ru-RU"/>
        </w:rPr>
      </w:pPr>
      <w:r w:rsidRPr="00851F00">
        <w:rPr>
          <w:sz w:val="28"/>
          <w:szCs w:val="28"/>
          <w:lang w:eastAsia="ru-RU"/>
        </w:rPr>
        <w:tab/>
      </w:r>
      <w:r w:rsidRPr="00851F00">
        <w:rPr>
          <w:b/>
          <w:bCs/>
          <w:sz w:val="28"/>
          <w:szCs w:val="28"/>
          <w:lang w:eastAsia="ru-RU"/>
        </w:rPr>
        <w:t>5.4. Порядок подачи рассмотрения жалобы</w:t>
      </w:r>
    </w:p>
    <w:p w:rsidR="00851F00" w:rsidRPr="00851F00" w:rsidRDefault="00851F00" w:rsidP="00851F00">
      <w:pPr>
        <w:widowControl w:val="0"/>
        <w:suppressAutoHyphens w:val="0"/>
        <w:autoSpaceDE w:val="0"/>
        <w:autoSpaceDN w:val="0"/>
        <w:adjustRightInd w:val="0"/>
        <w:ind w:firstLine="709"/>
        <w:jc w:val="center"/>
        <w:rPr>
          <w:bCs/>
          <w:sz w:val="28"/>
          <w:szCs w:val="28"/>
          <w:lang w:eastAsia="ru-RU"/>
        </w:rPr>
      </w:pP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Основанием для начала процедуры досудебного (внесудебного) обжалования, является подача жалобы.</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xml:space="preserve">Жалоба подается в письменной форме на бумажном носителе или в электронной форме в </w:t>
      </w:r>
      <w:r>
        <w:rPr>
          <w:sz w:val="28"/>
          <w:szCs w:val="28"/>
          <w:lang w:eastAsia="ru-RU"/>
        </w:rPr>
        <w:t>управление</w:t>
      </w:r>
      <w:r w:rsidRPr="00851F00">
        <w:rPr>
          <w:sz w:val="28"/>
          <w:szCs w:val="28"/>
          <w:lang w:eastAsia="ru-RU"/>
        </w:rPr>
        <w:t xml:space="preserve">. Жалобы на решения, принятые </w:t>
      </w:r>
      <w:r>
        <w:rPr>
          <w:sz w:val="28"/>
          <w:szCs w:val="28"/>
          <w:lang w:eastAsia="ru-RU"/>
        </w:rPr>
        <w:t>начальником управления, подаются в вышестоящий орган.</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Жалоба может быть направлена:</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1) по почте;</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2) с использованием информационно-телекоммуникационной сети «Интернет»</w:t>
      </w:r>
    </w:p>
    <w:p w:rsidR="00851F00" w:rsidRPr="00851F00" w:rsidRDefault="00851F00" w:rsidP="00851F00">
      <w:pPr>
        <w:widowControl w:val="0"/>
        <w:suppressAutoHyphens w:val="0"/>
        <w:autoSpaceDE w:val="0"/>
        <w:autoSpaceDN w:val="0"/>
        <w:adjustRightInd w:val="0"/>
        <w:ind w:firstLine="709"/>
        <w:jc w:val="both"/>
        <w:rPr>
          <w:i/>
          <w:iCs/>
          <w:sz w:val="28"/>
          <w:szCs w:val="28"/>
          <w:lang w:eastAsia="en-US"/>
        </w:rPr>
      </w:pPr>
      <w:r w:rsidRPr="00851F00">
        <w:rPr>
          <w:sz w:val="28"/>
          <w:szCs w:val="28"/>
          <w:lang w:eastAsia="ru-RU"/>
        </w:rPr>
        <w:t xml:space="preserve">- на официальный сайт </w:t>
      </w:r>
      <w:r w:rsidR="003A127E">
        <w:rPr>
          <w:sz w:val="28"/>
          <w:szCs w:val="28"/>
          <w:lang w:eastAsia="ru-RU"/>
        </w:rPr>
        <w:t>Администрации Ивановского сельсовета Солнцевского района</w:t>
      </w:r>
      <w:r w:rsidRPr="00851F00">
        <w:rPr>
          <w:sz w:val="28"/>
          <w:szCs w:val="28"/>
          <w:lang w:eastAsia="ru-RU"/>
        </w:rPr>
        <w:t xml:space="preserve">: </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iCs/>
          <w:sz w:val="28"/>
          <w:szCs w:val="28"/>
          <w:lang w:eastAsia="en-US"/>
        </w:rPr>
        <w:t xml:space="preserve">- </w:t>
      </w:r>
      <w:r w:rsidR="00331EFF">
        <w:rPr>
          <w:sz w:val="28"/>
          <w:szCs w:val="28"/>
          <w:lang w:eastAsia="en-US"/>
        </w:rPr>
        <w:t>по</w:t>
      </w:r>
      <w:r w:rsidRPr="00851F00">
        <w:rPr>
          <w:sz w:val="28"/>
          <w:szCs w:val="28"/>
          <w:lang w:eastAsia="en-US"/>
        </w:rPr>
        <w:t xml:space="preserve">средством федеральной государственной информационной системы  «Единый портал государственных и муниципальных услуг (функций)» </w:t>
      </w:r>
      <w:r w:rsidRPr="00851F00">
        <w:rPr>
          <w:sz w:val="28"/>
          <w:szCs w:val="28"/>
          <w:lang w:eastAsia="ru-RU"/>
        </w:rPr>
        <w:t xml:space="preserve"> </w:t>
      </w:r>
      <w:hyperlink r:id="rId8" w:history="1">
        <w:r w:rsidRPr="00851F00">
          <w:rPr>
            <w:color w:val="0000FF"/>
            <w:sz w:val="28"/>
            <w:szCs w:val="28"/>
            <w:u w:val="single"/>
            <w:lang w:eastAsia="ru-RU"/>
          </w:rPr>
          <w:t>http://gosuslugi.ru</w:t>
        </w:r>
      </w:hyperlink>
      <w:r w:rsidRPr="00851F00">
        <w:rPr>
          <w:sz w:val="28"/>
          <w:szCs w:val="28"/>
          <w:lang w:eastAsia="en-US"/>
        </w:rPr>
        <w:t>;</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 xml:space="preserve">- на официальный сайт Администрации Курской области </w:t>
      </w:r>
      <w:hyperlink r:id="rId9" w:history="1">
        <w:r w:rsidRPr="00851F00">
          <w:rPr>
            <w:color w:val="0000FF"/>
            <w:sz w:val="28"/>
            <w:szCs w:val="28"/>
            <w:u w:val="single"/>
            <w:lang w:eastAsia="ru-RU"/>
          </w:rPr>
          <w:t>http://adm.rkursk.ru</w:t>
        </w:r>
      </w:hyperlink>
      <w:r w:rsidRPr="00851F00">
        <w:rPr>
          <w:sz w:val="28"/>
          <w:szCs w:val="28"/>
          <w:lang w:eastAsia="ru-RU"/>
        </w:rPr>
        <w:t xml:space="preserve">, </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3) принята при личном приеме заявителя.</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Жалоба может быть подана заявителем:</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851F00" w:rsidRPr="00851F00" w:rsidRDefault="00851F00" w:rsidP="00851F00">
      <w:pPr>
        <w:suppressAutoHyphens w:val="0"/>
        <w:ind w:firstLine="720"/>
        <w:jc w:val="both"/>
        <w:rPr>
          <w:sz w:val="28"/>
          <w:szCs w:val="28"/>
          <w:lang w:eastAsia="ru-RU"/>
        </w:rPr>
      </w:pPr>
      <w:r w:rsidRPr="00851F00">
        <w:rPr>
          <w:sz w:val="28"/>
          <w:szCs w:val="28"/>
          <w:lang w:eastAsia="ru-RU"/>
        </w:rPr>
        <w:t>Все жалобы фиксируются в журнале учета обращений.</w:t>
      </w:r>
    </w:p>
    <w:p w:rsidR="00851F00" w:rsidRPr="00851F00" w:rsidRDefault="00851F00" w:rsidP="00851F00">
      <w:pPr>
        <w:suppressAutoHyphens w:val="0"/>
        <w:ind w:firstLine="720"/>
        <w:jc w:val="both"/>
        <w:rPr>
          <w:sz w:val="28"/>
          <w:szCs w:val="28"/>
        </w:rPr>
      </w:pPr>
      <w:r w:rsidRPr="00851F00">
        <w:rPr>
          <w:sz w:val="28"/>
          <w:szCs w:val="28"/>
        </w:rPr>
        <w:t xml:space="preserve">Личный прием заявителей по вопросам обжалования решения и (или) действия (бездействия) </w:t>
      </w:r>
      <w:r w:rsidR="0037439D">
        <w:rPr>
          <w:sz w:val="28"/>
          <w:szCs w:val="28"/>
        </w:rPr>
        <w:t>Администрации Ивановского сельсовета</w:t>
      </w:r>
      <w:r w:rsidRPr="00851F00">
        <w:rPr>
          <w:sz w:val="28"/>
          <w:szCs w:val="28"/>
        </w:rPr>
        <w:t xml:space="preserve"> и (или) ее должностных лиц осуществляется главой </w:t>
      </w:r>
      <w:r w:rsidR="003A127E">
        <w:rPr>
          <w:sz w:val="28"/>
          <w:szCs w:val="28"/>
        </w:rPr>
        <w:t>Администрации Ивановского сельсовета Солнцевского района</w:t>
      </w:r>
      <w:r w:rsidRPr="00851F00">
        <w:rPr>
          <w:sz w:val="28"/>
          <w:szCs w:val="28"/>
        </w:rPr>
        <w:t xml:space="preserve"> в часы приема заявителей.</w:t>
      </w:r>
    </w:p>
    <w:p w:rsidR="00851F00" w:rsidRPr="00851F00" w:rsidRDefault="00851F00" w:rsidP="00851F00">
      <w:pPr>
        <w:suppressAutoHyphens w:val="0"/>
        <w:ind w:firstLine="720"/>
        <w:jc w:val="both"/>
        <w:rPr>
          <w:sz w:val="28"/>
          <w:szCs w:val="28"/>
        </w:rPr>
      </w:pPr>
      <w:r w:rsidRPr="00851F00">
        <w:rPr>
          <w:sz w:val="28"/>
          <w:szCs w:val="28"/>
        </w:rPr>
        <w:t>В ходе личного приема, если изложенные факты и обстоятельства не требуют дополнительной проверки, ответ на жалобу с согласия заявителя может быть дан устно, о чем делается соответствующая запись в карточке личного приема.</w:t>
      </w:r>
    </w:p>
    <w:p w:rsidR="00851F00" w:rsidRPr="00851F00" w:rsidRDefault="00851F00" w:rsidP="00851F00">
      <w:pPr>
        <w:suppressAutoHyphens w:val="0"/>
        <w:ind w:firstLine="720"/>
        <w:jc w:val="both"/>
        <w:rPr>
          <w:sz w:val="28"/>
          <w:szCs w:val="28"/>
        </w:rPr>
      </w:pPr>
      <w:r w:rsidRPr="00851F00">
        <w:rPr>
          <w:sz w:val="28"/>
          <w:szCs w:val="28"/>
        </w:rPr>
        <w:t>В остальных случаях дается письменный ответ по существу поставленных в жалобе вопросов.</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Жалоба должна содержать:</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51F00" w:rsidRPr="00851F00" w:rsidRDefault="00851F00" w:rsidP="00851F00">
      <w:pPr>
        <w:suppressAutoHyphens w:val="0"/>
        <w:ind w:firstLine="709"/>
        <w:jc w:val="both"/>
        <w:rPr>
          <w:sz w:val="28"/>
          <w:szCs w:val="28"/>
          <w:lang w:eastAsia="ru-RU"/>
        </w:rPr>
      </w:pPr>
      <w:r w:rsidRPr="00851F00">
        <w:rPr>
          <w:sz w:val="28"/>
          <w:szCs w:val="28"/>
          <w:lang w:eastAsia="ru-RU"/>
        </w:rPr>
        <w:t>Под обращением, жалобой заявитель ставит личную подпись и дату.</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r w:rsidRPr="00851F00">
        <w:rPr>
          <w:sz w:val="28"/>
          <w:szCs w:val="28"/>
          <w:lang w:eastAsia="ru-RU"/>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851F00" w:rsidRPr="00851F00" w:rsidRDefault="00391F7A" w:rsidP="00851F00">
      <w:pPr>
        <w:widowControl w:val="0"/>
        <w:suppressAutoHyphens w:val="0"/>
        <w:autoSpaceDE w:val="0"/>
        <w:autoSpaceDN w:val="0"/>
        <w:adjustRightInd w:val="0"/>
        <w:ind w:firstLine="709"/>
        <w:jc w:val="both"/>
        <w:rPr>
          <w:sz w:val="28"/>
          <w:szCs w:val="28"/>
          <w:lang w:eastAsia="ru-RU"/>
        </w:rPr>
      </w:pPr>
      <w:r>
        <w:rPr>
          <w:sz w:val="28"/>
          <w:szCs w:val="28"/>
          <w:lang w:eastAsia="ru-RU"/>
        </w:rPr>
        <w:t xml:space="preserve">- </w:t>
      </w:r>
      <w:r w:rsidR="00851F00" w:rsidRPr="00851F00">
        <w:rPr>
          <w:sz w:val="28"/>
          <w:szCs w:val="28"/>
          <w:lang w:eastAsia="ru-RU"/>
        </w:rPr>
        <w:t xml:space="preserve">оформленная в соответствии с </w:t>
      </w:r>
      <w:hyperlink r:id="rId10" w:history="1">
        <w:r w:rsidR="00851F00" w:rsidRPr="00851F00">
          <w:rPr>
            <w:sz w:val="28"/>
            <w:szCs w:val="28"/>
            <w:lang w:eastAsia="ru-RU"/>
          </w:rPr>
          <w:t>законодательством</w:t>
        </w:r>
      </w:hyperlink>
      <w:r w:rsidR="00851F00" w:rsidRPr="00851F00">
        <w:rPr>
          <w:sz w:val="28"/>
          <w:szCs w:val="28"/>
          <w:lang w:eastAsia="ru-RU"/>
        </w:rPr>
        <w:t xml:space="preserve"> Российской Федерации доверенность (для физических лиц);</w:t>
      </w:r>
    </w:p>
    <w:p w:rsidR="00851F00" w:rsidRPr="00851F00" w:rsidRDefault="00391F7A" w:rsidP="00851F00">
      <w:pPr>
        <w:widowControl w:val="0"/>
        <w:suppressAutoHyphens w:val="0"/>
        <w:autoSpaceDE w:val="0"/>
        <w:autoSpaceDN w:val="0"/>
        <w:adjustRightInd w:val="0"/>
        <w:ind w:firstLine="709"/>
        <w:jc w:val="both"/>
        <w:rPr>
          <w:sz w:val="28"/>
          <w:szCs w:val="28"/>
          <w:lang w:eastAsia="ru-RU"/>
        </w:rPr>
      </w:pPr>
      <w:r>
        <w:rPr>
          <w:sz w:val="28"/>
          <w:szCs w:val="28"/>
          <w:lang w:eastAsia="ru-RU"/>
        </w:rPr>
        <w:t xml:space="preserve">- </w:t>
      </w:r>
      <w:r w:rsidR="00851F00" w:rsidRPr="00851F00">
        <w:rPr>
          <w:sz w:val="28"/>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851F00" w:rsidRPr="00851F00" w:rsidRDefault="00391F7A" w:rsidP="00851F00">
      <w:pPr>
        <w:widowControl w:val="0"/>
        <w:suppressAutoHyphens w:val="0"/>
        <w:autoSpaceDE w:val="0"/>
        <w:autoSpaceDN w:val="0"/>
        <w:adjustRightInd w:val="0"/>
        <w:ind w:firstLine="709"/>
        <w:jc w:val="both"/>
        <w:rPr>
          <w:sz w:val="28"/>
          <w:szCs w:val="28"/>
          <w:lang w:eastAsia="ru-RU"/>
        </w:rPr>
      </w:pPr>
      <w:r>
        <w:rPr>
          <w:sz w:val="28"/>
          <w:szCs w:val="28"/>
          <w:lang w:eastAsia="ru-RU"/>
        </w:rPr>
        <w:t xml:space="preserve">- </w:t>
      </w:r>
      <w:r w:rsidR="00851F00" w:rsidRPr="00851F00">
        <w:rPr>
          <w:sz w:val="28"/>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851F00" w:rsidRPr="00851F00" w:rsidRDefault="00851F00" w:rsidP="00851F00">
      <w:pPr>
        <w:widowControl w:val="0"/>
        <w:suppressAutoHyphens w:val="0"/>
        <w:ind w:firstLine="709"/>
        <w:jc w:val="both"/>
        <w:rPr>
          <w:sz w:val="28"/>
          <w:szCs w:val="28"/>
          <w:lang w:eastAsia="ru-RU"/>
        </w:rPr>
      </w:pPr>
    </w:p>
    <w:p w:rsidR="00851F00" w:rsidRPr="00851F00" w:rsidRDefault="00851F00" w:rsidP="00851F00">
      <w:pPr>
        <w:widowControl w:val="0"/>
        <w:suppressAutoHyphens w:val="0"/>
        <w:autoSpaceDE w:val="0"/>
        <w:autoSpaceDN w:val="0"/>
        <w:adjustRightInd w:val="0"/>
        <w:ind w:left="1193"/>
        <w:jc w:val="center"/>
        <w:rPr>
          <w:b/>
          <w:bCs/>
          <w:sz w:val="28"/>
          <w:szCs w:val="28"/>
          <w:lang w:eastAsia="ru-RU"/>
        </w:rPr>
      </w:pPr>
      <w:r w:rsidRPr="00851F00">
        <w:rPr>
          <w:b/>
          <w:bCs/>
          <w:sz w:val="28"/>
          <w:szCs w:val="28"/>
          <w:lang w:eastAsia="ru-RU"/>
        </w:rPr>
        <w:t>5.5. Сроки рассмотрения жалобы</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851F00" w:rsidRPr="00851F00" w:rsidRDefault="00851F00" w:rsidP="00851F00">
      <w:pPr>
        <w:widowControl w:val="0"/>
        <w:suppressAutoHyphens w:val="0"/>
        <w:autoSpaceDE w:val="0"/>
        <w:autoSpaceDN w:val="0"/>
        <w:adjustRightInd w:val="0"/>
        <w:ind w:left="709"/>
        <w:jc w:val="both"/>
        <w:rPr>
          <w:sz w:val="28"/>
          <w:szCs w:val="28"/>
          <w:lang w:eastAsia="ru-RU"/>
        </w:rPr>
      </w:pPr>
    </w:p>
    <w:p w:rsidR="00851F00" w:rsidRPr="00851F00" w:rsidRDefault="00851F00" w:rsidP="00851F00">
      <w:pPr>
        <w:suppressAutoHyphens w:val="0"/>
        <w:autoSpaceDE w:val="0"/>
        <w:autoSpaceDN w:val="0"/>
        <w:adjustRightInd w:val="0"/>
        <w:jc w:val="center"/>
        <w:rPr>
          <w:b/>
          <w:color w:val="000000"/>
          <w:sz w:val="28"/>
          <w:szCs w:val="28"/>
          <w:lang w:eastAsia="ru-RU"/>
        </w:rPr>
      </w:pPr>
      <w:r w:rsidRPr="00851F00">
        <w:rPr>
          <w:b/>
          <w:bCs/>
          <w:sz w:val="28"/>
          <w:szCs w:val="28"/>
          <w:lang w:eastAsia="ru-RU"/>
        </w:rPr>
        <w:t xml:space="preserve">5.6. Перечень оснований для приостановления рассмотрения </w:t>
      </w:r>
      <w:r w:rsidRPr="00851F00">
        <w:rPr>
          <w:b/>
          <w:bCs/>
          <w:color w:val="000000"/>
          <w:sz w:val="28"/>
          <w:szCs w:val="28"/>
          <w:lang w:eastAsia="ru-RU"/>
        </w:rPr>
        <w:t xml:space="preserve">жалобы </w:t>
      </w:r>
      <w:r w:rsidRPr="00851F00">
        <w:rPr>
          <w:b/>
          <w:color w:val="000000"/>
          <w:sz w:val="28"/>
          <w:szCs w:val="28"/>
          <w:lang w:eastAsia="ru-RU"/>
        </w:rPr>
        <w:t xml:space="preserve">и случаев, в которых ответ на жалобу (претензию) не дается </w:t>
      </w:r>
    </w:p>
    <w:p w:rsidR="00851F00" w:rsidRPr="00851F00" w:rsidRDefault="00851F00" w:rsidP="00851F00">
      <w:pPr>
        <w:widowControl w:val="0"/>
        <w:suppressAutoHyphens w:val="0"/>
        <w:autoSpaceDE w:val="0"/>
        <w:autoSpaceDN w:val="0"/>
        <w:adjustRightInd w:val="0"/>
        <w:ind w:left="1080"/>
        <w:jc w:val="center"/>
        <w:rPr>
          <w:sz w:val="28"/>
          <w:szCs w:val="28"/>
          <w:lang w:eastAsia="ru-RU"/>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Оснований для приостановления рассмотрения жалобы законодательством Российской Федерации не предусмотрено.</w:t>
      </w:r>
    </w:p>
    <w:p w:rsidR="00851F00" w:rsidRPr="00851F00" w:rsidRDefault="00851F00" w:rsidP="00851F00">
      <w:pPr>
        <w:suppressAutoHyphens w:val="0"/>
        <w:ind w:firstLine="709"/>
        <w:jc w:val="both"/>
        <w:rPr>
          <w:color w:val="000000"/>
          <w:sz w:val="28"/>
          <w:szCs w:val="28"/>
          <w:lang w:eastAsia="ru-RU"/>
        </w:rPr>
      </w:pPr>
      <w:r w:rsidRPr="00851F00">
        <w:rPr>
          <w:color w:val="000000"/>
          <w:sz w:val="28"/>
          <w:szCs w:val="28"/>
          <w:lang w:eastAsia="ru-RU"/>
        </w:rPr>
        <w:t>Ответ на жалобу не дается в следующих случаях:</w:t>
      </w:r>
    </w:p>
    <w:p w:rsidR="00851F00" w:rsidRPr="00851F00" w:rsidRDefault="00391F7A" w:rsidP="00851F00">
      <w:pPr>
        <w:widowControl w:val="0"/>
        <w:suppressAutoHyphens w:val="0"/>
        <w:autoSpaceDE w:val="0"/>
        <w:autoSpaceDN w:val="0"/>
        <w:adjustRightInd w:val="0"/>
        <w:ind w:firstLine="709"/>
        <w:jc w:val="both"/>
        <w:rPr>
          <w:color w:val="000000"/>
          <w:sz w:val="28"/>
          <w:szCs w:val="28"/>
          <w:lang w:eastAsia="ru-RU"/>
        </w:rPr>
      </w:pPr>
      <w:r>
        <w:rPr>
          <w:color w:val="000000"/>
          <w:sz w:val="28"/>
          <w:szCs w:val="28"/>
          <w:lang w:eastAsia="ru-RU"/>
        </w:rPr>
        <w:t xml:space="preserve">- </w:t>
      </w:r>
      <w:r w:rsidR="00851F00" w:rsidRPr="00851F00">
        <w:rPr>
          <w:color w:val="000000"/>
          <w:sz w:val="28"/>
          <w:szCs w:val="28"/>
          <w:lang w:eastAsia="ru-RU"/>
        </w:rPr>
        <w:t>наличие в жалобе нецензурных либо оскорбительных выражений, угроз жизни, здоровью и имуществу должностного лица, а также членов его семьи;</w:t>
      </w:r>
    </w:p>
    <w:p w:rsidR="00851F00" w:rsidRPr="00851F00" w:rsidRDefault="00391F7A" w:rsidP="00851F00">
      <w:pPr>
        <w:widowControl w:val="0"/>
        <w:suppressAutoHyphens w:val="0"/>
        <w:autoSpaceDE w:val="0"/>
        <w:autoSpaceDN w:val="0"/>
        <w:adjustRightInd w:val="0"/>
        <w:ind w:firstLine="709"/>
        <w:jc w:val="both"/>
        <w:rPr>
          <w:color w:val="000000"/>
          <w:sz w:val="28"/>
          <w:szCs w:val="28"/>
          <w:lang w:eastAsia="ru-RU"/>
        </w:rPr>
      </w:pPr>
      <w:r>
        <w:rPr>
          <w:color w:val="000000"/>
          <w:sz w:val="28"/>
          <w:szCs w:val="28"/>
          <w:lang w:eastAsia="ru-RU"/>
        </w:rPr>
        <w:t xml:space="preserve">- </w:t>
      </w:r>
      <w:r w:rsidR="00851F00" w:rsidRPr="00851F00">
        <w:rPr>
          <w:color w:val="000000"/>
          <w:sz w:val="28"/>
          <w:szCs w:val="28"/>
          <w:lang w:eastAsia="ru-RU"/>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suppressAutoHyphens w:val="0"/>
        <w:ind w:firstLine="709"/>
        <w:jc w:val="both"/>
        <w:rPr>
          <w:sz w:val="28"/>
          <w:szCs w:val="28"/>
          <w:lang w:eastAsia="en-US"/>
        </w:rPr>
      </w:pPr>
    </w:p>
    <w:p w:rsidR="00851F00" w:rsidRPr="00851F00" w:rsidRDefault="00851F00" w:rsidP="00851F00">
      <w:pPr>
        <w:widowControl w:val="0"/>
        <w:suppressAutoHyphens w:val="0"/>
        <w:autoSpaceDE w:val="0"/>
        <w:autoSpaceDN w:val="0"/>
        <w:adjustRightInd w:val="0"/>
        <w:ind w:firstLine="709"/>
        <w:jc w:val="center"/>
        <w:rPr>
          <w:b/>
          <w:bCs/>
          <w:sz w:val="28"/>
          <w:szCs w:val="28"/>
          <w:lang w:eastAsia="ru-RU"/>
        </w:rPr>
      </w:pPr>
      <w:r w:rsidRPr="00851F00">
        <w:rPr>
          <w:b/>
          <w:bCs/>
          <w:sz w:val="28"/>
          <w:szCs w:val="28"/>
          <w:lang w:eastAsia="ru-RU"/>
        </w:rPr>
        <w:t>5.7. Результат рассмотрения жалобы</w:t>
      </w:r>
    </w:p>
    <w:p w:rsidR="00851F00" w:rsidRPr="00851F00" w:rsidRDefault="00851F00" w:rsidP="00851F00">
      <w:pPr>
        <w:widowControl w:val="0"/>
        <w:suppressAutoHyphens w:val="0"/>
        <w:autoSpaceDE w:val="0"/>
        <w:autoSpaceDN w:val="0"/>
        <w:adjustRightInd w:val="0"/>
        <w:ind w:firstLine="709"/>
        <w:jc w:val="both"/>
        <w:rPr>
          <w:sz w:val="28"/>
          <w:szCs w:val="28"/>
          <w:lang w:eastAsia="ru-RU"/>
        </w:rPr>
      </w:pP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По результатам рассмотрения жалобы орган, предоставляющий муниципальную услугу, принимает одно из следующих решений:</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2) отказывает в удовлетворении жалобы.</w:t>
      </w:r>
    </w:p>
    <w:p w:rsidR="00851F00" w:rsidRPr="00851F00" w:rsidRDefault="00851F00" w:rsidP="00851F00">
      <w:pPr>
        <w:suppressAutoHyphens w:val="0"/>
        <w:spacing w:line="276" w:lineRule="auto"/>
        <w:ind w:firstLine="708"/>
        <w:jc w:val="center"/>
        <w:rPr>
          <w:bCs/>
          <w:sz w:val="28"/>
          <w:szCs w:val="28"/>
          <w:lang w:eastAsia="en-US"/>
        </w:rPr>
      </w:pPr>
    </w:p>
    <w:p w:rsidR="00851F00" w:rsidRPr="00851F00" w:rsidRDefault="00851F00" w:rsidP="00851F00">
      <w:pPr>
        <w:suppressAutoHyphens w:val="0"/>
        <w:spacing w:line="276" w:lineRule="auto"/>
        <w:ind w:firstLine="708"/>
        <w:jc w:val="center"/>
        <w:rPr>
          <w:b/>
          <w:bCs/>
          <w:sz w:val="28"/>
          <w:szCs w:val="28"/>
          <w:lang w:eastAsia="en-US"/>
        </w:rPr>
      </w:pPr>
      <w:r w:rsidRPr="00851F00">
        <w:rPr>
          <w:b/>
          <w:bCs/>
          <w:sz w:val="28"/>
          <w:szCs w:val="28"/>
          <w:lang w:eastAsia="en-US"/>
        </w:rPr>
        <w:t>5.8. Порядок информирования заявителя о результатах рассмотрения жалобы</w:t>
      </w:r>
    </w:p>
    <w:p w:rsidR="00851F00" w:rsidRPr="00851F00" w:rsidRDefault="00851F00" w:rsidP="00851F00">
      <w:pPr>
        <w:suppressAutoHyphens w:val="0"/>
        <w:spacing w:line="276" w:lineRule="auto"/>
        <w:ind w:firstLine="708"/>
        <w:jc w:val="center"/>
        <w:rPr>
          <w:b/>
          <w:bCs/>
          <w:sz w:val="28"/>
          <w:szCs w:val="28"/>
          <w:lang w:eastAsia="en-US"/>
        </w:rPr>
      </w:pPr>
    </w:p>
    <w:p w:rsidR="00851F00" w:rsidRPr="00851F00" w:rsidRDefault="00851F00" w:rsidP="00851F00">
      <w:pPr>
        <w:widowControl w:val="0"/>
        <w:suppressAutoHyphens w:val="0"/>
        <w:ind w:firstLine="709"/>
        <w:jc w:val="both"/>
        <w:rPr>
          <w:sz w:val="28"/>
          <w:szCs w:val="28"/>
          <w:lang w:eastAsia="ru-RU"/>
        </w:rPr>
      </w:pPr>
      <w:r w:rsidRPr="00851F00">
        <w:rPr>
          <w:sz w:val="28"/>
          <w:szCs w:val="28"/>
          <w:lang w:eastAsia="ru-RU"/>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51F00" w:rsidRPr="00851F00" w:rsidRDefault="00851F00" w:rsidP="00851F00">
      <w:pPr>
        <w:suppressAutoHyphens w:val="0"/>
        <w:spacing w:line="276" w:lineRule="auto"/>
        <w:ind w:firstLine="708"/>
        <w:jc w:val="center"/>
        <w:rPr>
          <w:b/>
          <w:bCs/>
          <w:sz w:val="28"/>
          <w:szCs w:val="28"/>
          <w:lang w:eastAsia="en-US"/>
        </w:rPr>
      </w:pPr>
    </w:p>
    <w:p w:rsidR="00851F00" w:rsidRPr="00851F00" w:rsidRDefault="00851F00" w:rsidP="00851F00">
      <w:pPr>
        <w:suppressAutoHyphens w:val="0"/>
        <w:spacing w:line="276" w:lineRule="auto"/>
        <w:ind w:firstLine="708"/>
        <w:jc w:val="center"/>
        <w:rPr>
          <w:b/>
          <w:bCs/>
          <w:sz w:val="28"/>
          <w:szCs w:val="28"/>
          <w:lang w:eastAsia="en-US"/>
        </w:rPr>
      </w:pPr>
      <w:r w:rsidRPr="00851F00">
        <w:rPr>
          <w:b/>
          <w:bCs/>
          <w:sz w:val="28"/>
          <w:szCs w:val="28"/>
          <w:lang w:eastAsia="en-US"/>
        </w:rPr>
        <w:t>5.9. Порядок обжалования решения по жалобе</w:t>
      </w:r>
    </w:p>
    <w:p w:rsidR="00851F00" w:rsidRPr="00851F00" w:rsidRDefault="00851F00" w:rsidP="00851F00">
      <w:pPr>
        <w:suppressAutoHyphens w:val="0"/>
        <w:spacing w:line="276" w:lineRule="auto"/>
        <w:ind w:firstLine="708"/>
        <w:jc w:val="center"/>
        <w:rPr>
          <w:bCs/>
          <w:sz w:val="28"/>
          <w:szCs w:val="28"/>
          <w:lang w:eastAsia="en-US"/>
        </w:rPr>
      </w:pP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iCs/>
          <w:color w:val="000000"/>
          <w:sz w:val="28"/>
          <w:szCs w:val="28"/>
          <w:lang w:eastAsia="ru-RU"/>
        </w:rPr>
        <w:t xml:space="preserve">Жалоба на решения, принятые главой </w:t>
      </w:r>
      <w:r w:rsidR="003A127E">
        <w:rPr>
          <w:iCs/>
          <w:color w:val="000000"/>
          <w:sz w:val="28"/>
          <w:szCs w:val="28"/>
          <w:lang w:eastAsia="ru-RU"/>
        </w:rPr>
        <w:t>Администрации Ивановского сельсовета Солнцевского района</w:t>
      </w:r>
      <w:r w:rsidRPr="00851F00">
        <w:rPr>
          <w:iCs/>
          <w:color w:val="000000"/>
          <w:sz w:val="28"/>
          <w:szCs w:val="28"/>
          <w:lang w:eastAsia="ru-RU"/>
        </w:rPr>
        <w:t xml:space="preserve">, подается и рассматривается в порядке, предусмотренном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утвержденными </w:t>
      </w:r>
      <w:r w:rsidRPr="00851F00">
        <w:rPr>
          <w:color w:val="000000"/>
          <w:sz w:val="28"/>
          <w:szCs w:val="28"/>
          <w:lang w:eastAsia="ru-RU"/>
        </w:rPr>
        <w:t>Постановлением Правительства Российской Федерации от 16 августа 2012 года № 840.</w:t>
      </w:r>
    </w:p>
    <w:p w:rsidR="00851F00" w:rsidRPr="00851F00" w:rsidRDefault="00851F00" w:rsidP="00851F00">
      <w:pPr>
        <w:suppressAutoHyphens w:val="0"/>
        <w:autoSpaceDE w:val="0"/>
        <w:autoSpaceDN w:val="0"/>
        <w:adjustRightInd w:val="0"/>
        <w:ind w:firstLine="709"/>
        <w:jc w:val="both"/>
        <w:rPr>
          <w:color w:val="000000"/>
          <w:sz w:val="28"/>
          <w:szCs w:val="28"/>
          <w:lang w:eastAsia="ru-RU"/>
        </w:rPr>
      </w:pPr>
      <w:r w:rsidRPr="00851F00">
        <w:rPr>
          <w:color w:val="000000"/>
          <w:sz w:val="28"/>
          <w:szCs w:val="28"/>
          <w:lang w:eastAsia="ru-RU"/>
        </w:rPr>
        <w:t>Споры, связанные с принятыми решениями по жалобе, разрешаются в судебном порядке в соответствии с законодательством Российской Федерации. Сроки обжалования, правила подведомственности и подсудности устанавливаются процессуальным законодательством Российской Федерации.</w:t>
      </w:r>
    </w:p>
    <w:p w:rsidR="00851F00" w:rsidRPr="00851F00" w:rsidRDefault="00851F00" w:rsidP="00851F00">
      <w:pPr>
        <w:suppressAutoHyphens w:val="0"/>
        <w:spacing w:line="276" w:lineRule="auto"/>
        <w:ind w:firstLine="708"/>
        <w:jc w:val="center"/>
        <w:rPr>
          <w:bCs/>
          <w:sz w:val="28"/>
          <w:szCs w:val="28"/>
          <w:lang w:eastAsia="en-US"/>
        </w:rPr>
      </w:pPr>
    </w:p>
    <w:p w:rsidR="00851F00" w:rsidRPr="00851F00" w:rsidRDefault="00851F00" w:rsidP="00851F00">
      <w:pPr>
        <w:suppressAutoHyphens w:val="0"/>
        <w:spacing w:line="276" w:lineRule="auto"/>
        <w:ind w:firstLine="708"/>
        <w:jc w:val="center"/>
        <w:rPr>
          <w:b/>
          <w:bCs/>
          <w:sz w:val="28"/>
          <w:szCs w:val="28"/>
          <w:lang w:eastAsia="en-US"/>
        </w:rPr>
      </w:pPr>
      <w:r w:rsidRPr="00851F00">
        <w:rPr>
          <w:b/>
          <w:bCs/>
          <w:sz w:val="28"/>
          <w:szCs w:val="28"/>
          <w:lang w:eastAsia="en-US"/>
        </w:rPr>
        <w:t>5.10. Право заявителя на получение информации и документов, необходимых для обоснования и рассмотрения жалобы</w:t>
      </w:r>
    </w:p>
    <w:p w:rsidR="00851F00" w:rsidRPr="00851F00" w:rsidRDefault="00851F00" w:rsidP="00851F00">
      <w:pPr>
        <w:suppressAutoHyphens w:val="0"/>
        <w:spacing w:line="276" w:lineRule="auto"/>
        <w:ind w:firstLine="708"/>
        <w:jc w:val="center"/>
        <w:rPr>
          <w:bCs/>
          <w:sz w:val="28"/>
          <w:szCs w:val="28"/>
          <w:lang w:eastAsia="en-US"/>
        </w:rPr>
      </w:pPr>
    </w:p>
    <w:p w:rsidR="00851F00" w:rsidRPr="00851F00" w:rsidRDefault="00851F00" w:rsidP="00851F00">
      <w:pPr>
        <w:suppressAutoHyphens w:val="0"/>
        <w:ind w:firstLine="709"/>
        <w:jc w:val="both"/>
        <w:rPr>
          <w:sz w:val="28"/>
          <w:szCs w:val="28"/>
          <w:lang w:eastAsia="en-US"/>
        </w:rPr>
      </w:pPr>
      <w:r w:rsidRPr="00851F00">
        <w:rPr>
          <w:sz w:val="28"/>
          <w:szCs w:val="28"/>
          <w:lang w:eastAsia="en-US"/>
        </w:rPr>
        <w:t>Заявитель имеет право на получение документов, необходимых для обоснования и рассмотрения жалобы.</w:t>
      </w:r>
    </w:p>
    <w:p w:rsidR="00851F00" w:rsidRPr="00851F00" w:rsidRDefault="0037439D" w:rsidP="00851F00">
      <w:pPr>
        <w:suppressAutoHyphens w:val="0"/>
        <w:ind w:firstLine="708"/>
        <w:jc w:val="both"/>
        <w:rPr>
          <w:sz w:val="28"/>
          <w:szCs w:val="28"/>
          <w:lang w:eastAsia="en-US"/>
        </w:rPr>
      </w:pPr>
      <w:r>
        <w:rPr>
          <w:sz w:val="28"/>
          <w:szCs w:val="28"/>
          <w:lang w:eastAsia="en-US"/>
        </w:rPr>
        <w:t>Администрация Ивановского сельсовета</w:t>
      </w:r>
      <w:r w:rsidR="00851F00" w:rsidRPr="00851F00">
        <w:rPr>
          <w:sz w:val="28"/>
          <w:szCs w:val="28"/>
          <w:lang w:eastAsia="en-US"/>
        </w:rPr>
        <w:t>, обязан</w:t>
      </w:r>
      <w:r>
        <w:rPr>
          <w:sz w:val="28"/>
          <w:szCs w:val="28"/>
          <w:lang w:eastAsia="en-US"/>
        </w:rPr>
        <w:t>а</w:t>
      </w:r>
      <w:r w:rsidR="00851F00" w:rsidRPr="00851F00">
        <w:rPr>
          <w:sz w:val="28"/>
          <w:szCs w:val="28"/>
          <w:lang w:eastAsia="en-US"/>
        </w:rPr>
        <w:t>, предоставить заявителю копии документов, необходимых для обоснования и рассмотрения жалобы, в течение 3 рабочих дней со дня обращения, если иное не предусмотрено федеральными законами и принятыми в соответствии с ними иными нормативными правовыми актами Российской Федерации.</w:t>
      </w:r>
    </w:p>
    <w:p w:rsidR="00851F00" w:rsidRPr="00851F00" w:rsidRDefault="00851F00" w:rsidP="00851F00">
      <w:pPr>
        <w:suppressAutoHyphens w:val="0"/>
        <w:spacing w:line="276" w:lineRule="auto"/>
        <w:ind w:firstLine="708"/>
        <w:jc w:val="both"/>
        <w:rPr>
          <w:sz w:val="28"/>
          <w:szCs w:val="28"/>
          <w:lang w:eastAsia="en-US"/>
        </w:rPr>
      </w:pPr>
    </w:p>
    <w:p w:rsidR="00851F00" w:rsidRPr="00851F00" w:rsidRDefault="00851F00" w:rsidP="00851F00">
      <w:pPr>
        <w:suppressAutoHyphens w:val="0"/>
        <w:spacing w:line="276" w:lineRule="auto"/>
        <w:ind w:firstLine="708"/>
        <w:jc w:val="center"/>
        <w:rPr>
          <w:b/>
          <w:bCs/>
          <w:sz w:val="28"/>
          <w:szCs w:val="28"/>
          <w:lang w:eastAsia="en-US"/>
        </w:rPr>
      </w:pPr>
      <w:r w:rsidRPr="00851F00">
        <w:rPr>
          <w:b/>
          <w:bCs/>
          <w:sz w:val="28"/>
          <w:szCs w:val="28"/>
          <w:lang w:eastAsia="en-US"/>
        </w:rPr>
        <w:t>5.11. Способы информирования заявителей о порядке подачи и рассмотрения жалобы</w:t>
      </w:r>
    </w:p>
    <w:p w:rsidR="00851F00" w:rsidRPr="00851F00" w:rsidRDefault="00851F00" w:rsidP="00851F00">
      <w:pPr>
        <w:suppressAutoHyphens w:val="0"/>
        <w:spacing w:line="276" w:lineRule="auto"/>
        <w:ind w:firstLine="708"/>
        <w:jc w:val="center"/>
        <w:rPr>
          <w:b/>
          <w:bCs/>
          <w:sz w:val="28"/>
          <w:szCs w:val="28"/>
          <w:lang w:eastAsia="en-US"/>
        </w:rPr>
      </w:pPr>
    </w:p>
    <w:p w:rsidR="00851F00" w:rsidRPr="00851F00" w:rsidRDefault="00851F00" w:rsidP="00851F00">
      <w:pPr>
        <w:widowControl w:val="0"/>
        <w:suppressAutoHyphens w:val="0"/>
        <w:autoSpaceDE w:val="0"/>
        <w:autoSpaceDN w:val="0"/>
        <w:adjustRightInd w:val="0"/>
        <w:ind w:firstLine="709"/>
        <w:jc w:val="both"/>
        <w:rPr>
          <w:sz w:val="28"/>
          <w:szCs w:val="28"/>
          <w:lang w:eastAsia="en-US"/>
        </w:rPr>
      </w:pPr>
      <w:r w:rsidRPr="00851F00">
        <w:rPr>
          <w:sz w:val="28"/>
          <w:szCs w:val="28"/>
          <w:lang w:eastAsia="en-US"/>
        </w:rPr>
        <w:t xml:space="preserve">Информирование заявителей о порядке обжалования решений и действий (бездействия) </w:t>
      </w:r>
      <w:r w:rsidR="0037439D">
        <w:rPr>
          <w:sz w:val="28"/>
          <w:szCs w:val="28"/>
          <w:lang w:eastAsia="en-US"/>
        </w:rPr>
        <w:t xml:space="preserve">Администрации Ивановского сельсовета  </w:t>
      </w:r>
      <w:r w:rsidRPr="00851F00">
        <w:rPr>
          <w:sz w:val="28"/>
          <w:szCs w:val="28"/>
          <w:lang w:eastAsia="en-US"/>
        </w:rPr>
        <w:t>и его должностных лиц обеспечивается посредством размещения информации на стендах в местах предоставления муниципальных услуг, по средством федеральной государственной информационной системы  «Единый портал государственных и муниципальных услуг (функций)»,</w:t>
      </w:r>
      <w:r w:rsidRPr="00851F00">
        <w:rPr>
          <w:sz w:val="28"/>
          <w:szCs w:val="28"/>
          <w:lang w:eastAsia="ru-RU"/>
        </w:rPr>
        <w:t xml:space="preserve"> на официальном сайте Администрации </w:t>
      </w:r>
      <w:r w:rsidR="0037439D">
        <w:rPr>
          <w:sz w:val="28"/>
          <w:szCs w:val="28"/>
          <w:lang w:eastAsia="ru-RU"/>
        </w:rPr>
        <w:t>Ивановского сельсовета Солнцевского</w:t>
      </w:r>
      <w:r w:rsidRPr="00851F00">
        <w:rPr>
          <w:sz w:val="28"/>
          <w:szCs w:val="28"/>
          <w:lang w:eastAsia="ru-RU"/>
        </w:rPr>
        <w:t xml:space="preserve"> района, на официальном сайте Администрации Курской области</w:t>
      </w:r>
      <w:r w:rsidRPr="00851F00">
        <w:rPr>
          <w:sz w:val="28"/>
          <w:szCs w:val="28"/>
          <w:lang w:eastAsia="en-US"/>
        </w:rPr>
        <w:t>.</w:t>
      </w:r>
    </w:p>
    <w:p w:rsidR="00851F00" w:rsidRPr="00851F00" w:rsidRDefault="00851F00" w:rsidP="00851F00">
      <w:pPr>
        <w:widowControl w:val="0"/>
        <w:suppressAutoHyphens w:val="0"/>
        <w:autoSpaceDE w:val="0"/>
        <w:autoSpaceDN w:val="0"/>
        <w:adjustRightInd w:val="0"/>
        <w:ind w:firstLine="709"/>
        <w:jc w:val="both"/>
        <w:rPr>
          <w:sz w:val="28"/>
          <w:szCs w:val="28"/>
          <w:lang w:eastAsia="en-US"/>
        </w:rPr>
      </w:pPr>
      <w:r w:rsidRPr="00851F00">
        <w:rPr>
          <w:sz w:val="28"/>
          <w:szCs w:val="28"/>
          <w:lang w:eastAsia="en-US"/>
        </w:rPr>
        <w:t xml:space="preserve"> Консультирование заявителей о порядке обжалования решений и действий (бездействия) </w:t>
      </w:r>
      <w:r w:rsidR="00391F7A">
        <w:rPr>
          <w:sz w:val="28"/>
          <w:szCs w:val="28"/>
          <w:lang w:eastAsia="en-US"/>
        </w:rPr>
        <w:t>управления</w:t>
      </w:r>
      <w:r w:rsidRPr="00851F00">
        <w:rPr>
          <w:sz w:val="28"/>
          <w:szCs w:val="28"/>
          <w:lang w:eastAsia="en-US"/>
        </w:rPr>
        <w:t xml:space="preserve"> и его должностных лиц, осуществляется, в том числе по телефону либо при личном приеме.</w:t>
      </w:r>
    </w:p>
    <w:p w:rsidR="00851F00" w:rsidRDefault="00851F00">
      <w:pPr>
        <w:autoSpaceDE w:val="0"/>
        <w:ind w:firstLine="540"/>
        <w:jc w:val="both"/>
        <w:rPr>
          <w:sz w:val="28"/>
          <w:szCs w:val="28"/>
        </w:rPr>
      </w:pPr>
    </w:p>
    <w:p w:rsidR="008515F5" w:rsidRDefault="008515F5" w:rsidP="008515F5">
      <w:pPr>
        <w:autoSpaceDE w:val="0"/>
        <w:jc w:val="both"/>
        <w:rPr>
          <w:sz w:val="28"/>
          <w:szCs w:val="28"/>
        </w:rPr>
      </w:pPr>
    </w:p>
    <w:p w:rsidR="006B1EFA" w:rsidRDefault="006B1EFA" w:rsidP="00702ADB">
      <w:pPr>
        <w:autoSpaceDE w:val="0"/>
        <w:ind w:firstLine="540"/>
        <w:jc w:val="both"/>
        <w:rPr>
          <w:sz w:val="28"/>
          <w:szCs w:val="28"/>
        </w:rPr>
      </w:pPr>
    </w:p>
    <w:p w:rsidR="00051156" w:rsidRPr="00702ADB" w:rsidRDefault="00051156" w:rsidP="00702ADB">
      <w:pPr>
        <w:pStyle w:val="a9"/>
        <w:spacing w:before="0" w:after="0"/>
        <w:ind w:firstLine="737"/>
        <w:jc w:val="both"/>
        <w:rPr>
          <w:sz w:val="28"/>
          <w:szCs w:val="28"/>
        </w:rPr>
      </w:pPr>
    </w:p>
    <w:p w:rsidR="00453254" w:rsidRDefault="006A1506">
      <w:r>
        <w:t xml:space="preserve">                 </w:t>
      </w:r>
      <w:r>
        <w:tab/>
      </w:r>
      <w:r>
        <w:tab/>
      </w:r>
      <w:r>
        <w:tab/>
      </w:r>
      <w:r>
        <w:tab/>
      </w:r>
      <w:r>
        <w:tab/>
      </w:r>
      <w:r>
        <w:tab/>
      </w:r>
      <w:r>
        <w:tab/>
        <w:t xml:space="preserve">         </w:t>
      </w:r>
    </w:p>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53254" w:rsidRDefault="00453254"/>
    <w:p w:rsidR="0041207F" w:rsidRDefault="0041207F" w:rsidP="00453254">
      <w:pPr>
        <w:jc w:val="right"/>
      </w:pPr>
    </w:p>
    <w:p w:rsidR="0041207F" w:rsidRDefault="0041207F" w:rsidP="00453254">
      <w:pPr>
        <w:jc w:val="right"/>
      </w:pPr>
    </w:p>
    <w:p w:rsidR="0041207F" w:rsidRDefault="0041207F" w:rsidP="00453254">
      <w:pPr>
        <w:jc w:val="right"/>
      </w:pPr>
    </w:p>
    <w:p w:rsidR="0041207F" w:rsidRDefault="0041207F" w:rsidP="00453254">
      <w:pPr>
        <w:jc w:val="right"/>
      </w:pPr>
    </w:p>
    <w:p w:rsidR="0041207F" w:rsidRDefault="0041207F" w:rsidP="00453254">
      <w:pPr>
        <w:jc w:val="right"/>
      </w:pPr>
    </w:p>
    <w:p w:rsidR="006A1506" w:rsidRDefault="006A1506" w:rsidP="00453254">
      <w:pPr>
        <w:jc w:val="right"/>
        <w:rPr>
          <w:sz w:val="28"/>
          <w:szCs w:val="28"/>
        </w:rPr>
      </w:pPr>
      <w:r>
        <w:t xml:space="preserve"> </w:t>
      </w:r>
      <w:r>
        <w:rPr>
          <w:sz w:val="28"/>
          <w:szCs w:val="28"/>
        </w:rPr>
        <w:t>ПРИЛОЖЕНИЕ 1</w:t>
      </w:r>
    </w:p>
    <w:p w:rsidR="006A1506" w:rsidRDefault="006A1506" w:rsidP="00453254">
      <w:pPr>
        <w:autoSpaceDE w:val="0"/>
        <w:jc w:val="right"/>
        <w:rPr>
          <w:sz w:val="28"/>
          <w:szCs w:val="28"/>
        </w:rPr>
      </w:pPr>
      <w:r>
        <w:rPr>
          <w:sz w:val="28"/>
          <w:szCs w:val="28"/>
        </w:rPr>
        <w:t xml:space="preserve">                                                                           к административному регламенту </w:t>
      </w:r>
    </w:p>
    <w:p w:rsidR="0041207F"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 xml:space="preserve">по предоставлению </w:t>
      </w:r>
      <w:r w:rsidR="00453254">
        <w:rPr>
          <w:sz w:val="28"/>
          <w:szCs w:val="28"/>
        </w:rPr>
        <w:t xml:space="preserve">Администрацией </w:t>
      </w:r>
    </w:p>
    <w:p w:rsidR="00453254" w:rsidRDefault="00453254" w:rsidP="00453254">
      <w:pPr>
        <w:autoSpaceDE w:val="0"/>
        <w:jc w:val="right"/>
        <w:rPr>
          <w:sz w:val="28"/>
          <w:szCs w:val="28"/>
        </w:rPr>
      </w:pPr>
      <w:r>
        <w:rPr>
          <w:sz w:val="28"/>
          <w:szCs w:val="28"/>
        </w:rPr>
        <w:t>Ивановского сельсовета</w:t>
      </w:r>
    </w:p>
    <w:p w:rsidR="006A1506" w:rsidRDefault="006A1506" w:rsidP="00453254">
      <w:pPr>
        <w:autoSpaceDE w:val="0"/>
        <w:jc w:val="right"/>
        <w:rPr>
          <w:sz w:val="28"/>
          <w:szCs w:val="28"/>
        </w:rPr>
      </w:pPr>
      <w:r>
        <w:rPr>
          <w:sz w:val="28"/>
          <w:szCs w:val="28"/>
        </w:rPr>
        <w:t xml:space="preserve"> муниципальной</w:t>
      </w:r>
    </w:p>
    <w:p w:rsidR="006A1506"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услуги по приему заявлений,</w:t>
      </w:r>
    </w:p>
    <w:p w:rsidR="006A1506" w:rsidRDefault="006A1506" w:rsidP="00453254">
      <w:pPr>
        <w:autoSpaceDE w:val="0"/>
        <w:jc w:val="right"/>
        <w:rPr>
          <w:sz w:val="28"/>
          <w:szCs w:val="28"/>
        </w:rPr>
      </w:pPr>
      <w:r>
        <w:rPr>
          <w:sz w:val="28"/>
          <w:szCs w:val="28"/>
        </w:rPr>
        <w:t xml:space="preserve">                                                                           документов, постановке граждан</w:t>
      </w:r>
    </w:p>
    <w:p w:rsidR="006A1506" w:rsidRDefault="006A1506" w:rsidP="00453254">
      <w:pPr>
        <w:autoSpaceDE w:val="0"/>
        <w:jc w:val="right"/>
        <w:rPr>
          <w:sz w:val="28"/>
          <w:szCs w:val="28"/>
        </w:rPr>
      </w:pPr>
      <w:r>
        <w:rPr>
          <w:sz w:val="28"/>
          <w:szCs w:val="28"/>
        </w:rPr>
        <w:t xml:space="preserve">                                                                           на учет в качестве нуждающихся</w:t>
      </w:r>
    </w:p>
    <w:p w:rsidR="006A1506"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 xml:space="preserve">в жилых </w:t>
      </w:r>
      <w:r w:rsidR="00E44E40">
        <w:rPr>
          <w:sz w:val="28"/>
          <w:szCs w:val="28"/>
        </w:rPr>
        <w:t>помещениях</w:t>
      </w:r>
    </w:p>
    <w:p w:rsidR="006A1506" w:rsidRDefault="006A1506">
      <w:pPr>
        <w:autoSpaceDE w:val="0"/>
        <w:jc w:val="both"/>
        <w:rPr>
          <w:sz w:val="28"/>
          <w:szCs w:val="28"/>
        </w:rPr>
      </w:pPr>
      <w:r>
        <w:rPr>
          <w:sz w:val="28"/>
          <w:szCs w:val="28"/>
        </w:rPr>
        <w:t xml:space="preserve"> </w:t>
      </w:r>
    </w:p>
    <w:p w:rsidR="006A1506" w:rsidRDefault="006A1506">
      <w:pPr>
        <w:autoSpaceDE w:val="0"/>
        <w:jc w:val="both"/>
        <w:rPr>
          <w:sz w:val="28"/>
          <w:szCs w:val="28"/>
        </w:rPr>
      </w:pPr>
      <w:r>
        <w:rPr>
          <w:sz w:val="28"/>
          <w:szCs w:val="28"/>
        </w:rPr>
        <w:t xml:space="preserve">                                     ФОРМА ЗАЯВЛЕНИЯ</w:t>
      </w:r>
    </w:p>
    <w:p w:rsidR="0041207F" w:rsidRDefault="0041207F">
      <w:pPr>
        <w:autoSpaceDE w:val="0"/>
        <w:jc w:val="both"/>
        <w:rPr>
          <w:sz w:val="28"/>
          <w:szCs w:val="28"/>
        </w:rPr>
      </w:pPr>
    </w:p>
    <w:p w:rsidR="006A1506" w:rsidRDefault="00453254">
      <w:pPr>
        <w:pStyle w:val="a9"/>
        <w:spacing w:before="0" w:after="0"/>
        <w:ind w:left="4219" w:firstLine="708"/>
        <w:rPr>
          <w:sz w:val="28"/>
          <w:szCs w:val="28"/>
        </w:rPr>
      </w:pPr>
      <w:r>
        <w:rPr>
          <w:sz w:val="28"/>
          <w:szCs w:val="28"/>
        </w:rPr>
        <w:t>Главе Ивановского сельсовета</w:t>
      </w:r>
    </w:p>
    <w:p w:rsidR="00453254" w:rsidRDefault="00453254">
      <w:pPr>
        <w:pStyle w:val="a9"/>
        <w:spacing w:before="0" w:after="0"/>
        <w:ind w:left="4219" w:firstLine="708"/>
        <w:rPr>
          <w:sz w:val="28"/>
          <w:szCs w:val="28"/>
        </w:rPr>
      </w:pPr>
      <w:r>
        <w:rPr>
          <w:sz w:val="28"/>
          <w:szCs w:val="28"/>
        </w:rPr>
        <w:t>Солнцевского района</w:t>
      </w:r>
    </w:p>
    <w:p w:rsidR="006A1506" w:rsidRDefault="006A1506">
      <w:pPr>
        <w:pStyle w:val="a9"/>
        <w:spacing w:before="0" w:after="0"/>
        <w:ind w:left="4219" w:firstLine="708"/>
        <w:rPr>
          <w:sz w:val="28"/>
          <w:szCs w:val="28"/>
        </w:rPr>
      </w:pPr>
      <w:r>
        <w:rPr>
          <w:sz w:val="28"/>
          <w:szCs w:val="28"/>
        </w:rPr>
        <w:t>_______________________________</w:t>
      </w:r>
    </w:p>
    <w:p w:rsidR="006A1506" w:rsidRDefault="006A1506">
      <w:pPr>
        <w:pStyle w:val="a9"/>
        <w:spacing w:before="0" w:after="0"/>
        <w:ind w:left="4927" w:firstLine="29"/>
        <w:rPr>
          <w:sz w:val="28"/>
          <w:szCs w:val="28"/>
        </w:rPr>
      </w:pPr>
      <w:r>
        <w:rPr>
          <w:sz w:val="28"/>
          <w:szCs w:val="28"/>
        </w:rPr>
        <w:t>от гр.__________________________</w:t>
      </w:r>
    </w:p>
    <w:p w:rsidR="006A1506" w:rsidRDefault="006A1506">
      <w:pPr>
        <w:pStyle w:val="a9"/>
        <w:spacing w:before="0" w:after="0"/>
        <w:ind w:left="4219" w:firstLine="708"/>
      </w:pPr>
      <w:r>
        <w:t xml:space="preserve">          (фамилия, имя,отчество полностью)</w:t>
      </w:r>
    </w:p>
    <w:p w:rsidR="006A1506" w:rsidRDefault="006A1506">
      <w:pPr>
        <w:pStyle w:val="a9"/>
        <w:spacing w:before="0" w:after="0"/>
        <w:ind w:left="4219" w:firstLine="708"/>
        <w:rPr>
          <w:sz w:val="28"/>
          <w:szCs w:val="28"/>
        </w:rPr>
      </w:pPr>
      <w:r>
        <w:rPr>
          <w:sz w:val="28"/>
          <w:szCs w:val="28"/>
        </w:rPr>
        <w:t xml:space="preserve">_______________________________ </w:t>
      </w:r>
    </w:p>
    <w:p w:rsidR="006A1506" w:rsidRDefault="006A1506">
      <w:pPr>
        <w:pStyle w:val="a9"/>
        <w:spacing w:before="0" w:after="0"/>
        <w:ind w:left="4219" w:firstLine="708"/>
        <w:rPr>
          <w:sz w:val="28"/>
          <w:szCs w:val="28"/>
        </w:rPr>
      </w:pPr>
      <w:r>
        <w:rPr>
          <w:sz w:val="28"/>
          <w:szCs w:val="28"/>
        </w:rPr>
        <w:t xml:space="preserve">зарегистрированному(ой) по месту </w:t>
      </w:r>
    </w:p>
    <w:p w:rsidR="006A1506" w:rsidRDefault="006A1506">
      <w:pPr>
        <w:pStyle w:val="a9"/>
        <w:spacing w:before="0" w:after="0"/>
        <w:ind w:left="4219" w:firstLine="708"/>
        <w:rPr>
          <w:sz w:val="28"/>
          <w:szCs w:val="28"/>
        </w:rPr>
      </w:pPr>
      <w:r>
        <w:rPr>
          <w:sz w:val="28"/>
          <w:szCs w:val="28"/>
        </w:rPr>
        <w:t>жительства:_____________________</w:t>
      </w:r>
    </w:p>
    <w:p w:rsidR="006A1506" w:rsidRDefault="006A1506">
      <w:pPr>
        <w:pStyle w:val="a9"/>
        <w:spacing w:before="0" w:after="0"/>
        <w:ind w:left="4219" w:firstLine="708"/>
      </w:pPr>
      <w:r>
        <w:rPr>
          <w:sz w:val="28"/>
          <w:szCs w:val="28"/>
        </w:rPr>
        <w:t>______________________________</w:t>
      </w:r>
      <w:r>
        <w:t>_</w:t>
      </w:r>
    </w:p>
    <w:p w:rsidR="006A1506" w:rsidRDefault="006A1506">
      <w:pPr>
        <w:pStyle w:val="a9"/>
        <w:spacing w:before="0" w:after="0"/>
      </w:pPr>
    </w:p>
    <w:p w:rsidR="006A1506" w:rsidRDefault="006A1506">
      <w:pPr>
        <w:pStyle w:val="a9"/>
        <w:spacing w:after="0"/>
        <w:jc w:val="both"/>
        <w:rPr>
          <w:sz w:val="28"/>
          <w:szCs w:val="28"/>
        </w:rPr>
      </w:pPr>
      <w:r>
        <w:rPr>
          <w:sz w:val="28"/>
          <w:szCs w:val="28"/>
        </w:rPr>
        <w:t xml:space="preserve">                                            ЗАЯВЛЕНИЕ</w:t>
      </w:r>
    </w:p>
    <w:p w:rsidR="006A1506" w:rsidRDefault="006A1506">
      <w:pPr>
        <w:pStyle w:val="a9"/>
        <w:spacing w:after="0" w:line="102" w:lineRule="atLeast"/>
        <w:ind w:firstLine="708"/>
        <w:rPr>
          <w:sz w:val="18"/>
          <w:szCs w:val="18"/>
        </w:rPr>
      </w:pPr>
      <w:r>
        <w:rPr>
          <w:sz w:val="28"/>
          <w:szCs w:val="28"/>
        </w:rPr>
        <w:t>В связи</w:t>
      </w:r>
      <w:r>
        <w:t xml:space="preserve"> _____________________________________________________________________________ </w:t>
      </w:r>
      <w:r>
        <w:rPr>
          <w:sz w:val="16"/>
          <w:szCs w:val="16"/>
        </w:rPr>
        <w:t>(</w:t>
      </w:r>
      <w:r>
        <w:rPr>
          <w:sz w:val="18"/>
          <w:szCs w:val="18"/>
        </w:rPr>
        <w:t>указать причины : отсутствие жилой площади, необходимость замены её, и др., дать краткую характеристику</w:t>
      </w:r>
    </w:p>
    <w:p w:rsidR="006A1506" w:rsidRDefault="006A1506">
      <w:pPr>
        <w:pStyle w:val="a9"/>
        <w:spacing w:after="0" w:line="102" w:lineRule="atLeast"/>
        <w:rPr>
          <w:sz w:val="27"/>
          <w:szCs w:val="27"/>
        </w:rPr>
      </w:pPr>
      <w:r>
        <w:rPr>
          <w:sz w:val="27"/>
          <w:szCs w:val="27"/>
        </w:rPr>
        <w:t>__________________________________________________________________</w:t>
      </w:r>
    </w:p>
    <w:p w:rsidR="006A1506" w:rsidRDefault="006A1506">
      <w:pPr>
        <w:pStyle w:val="a9"/>
        <w:spacing w:after="0" w:line="102" w:lineRule="atLeast"/>
        <w:rPr>
          <w:sz w:val="16"/>
          <w:szCs w:val="16"/>
        </w:rPr>
      </w:pPr>
      <w:r>
        <w:rPr>
          <w:sz w:val="27"/>
          <w:szCs w:val="27"/>
        </w:rPr>
        <w:t xml:space="preserve">__________________________________________________________________ </w:t>
      </w:r>
      <w:r>
        <w:rPr>
          <w:sz w:val="18"/>
          <w:szCs w:val="18"/>
        </w:rPr>
        <w:t>занимаемой жилплощади, указать, имеет ли заявитель и совместно проживающие с ним члены</w:t>
      </w:r>
      <w:r>
        <w:rPr>
          <w:sz w:val="16"/>
          <w:szCs w:val="16"/>
        </w:rPr>
        <w:t xml:space="preserve"> </w:t>
      </w:r>
    </w:p>
    <w:p w:rsidR="006A1506" w:rsidRDefault="006A1506">
      <w:pPr>
        <w:pStyle w:val="a9"/>
        <w:spacing w:after="0" w:line="102" w:lineRule="atLeast"/>
        <w:rPr>
          <w:sz w:val="18"/>
          <w:szCs w:val="18"/>
        </w:rPr>
      </w:pPr>
      <w:r>
        <w:rPr>
          <w:sz w:val="27"/>
          <w:szCs w:val="27"/>
        </w:rPr>
        <w:t>__________________________________________________________________</w:t>
      </w:r>
      <w:r>
        <w:t xml:space="preserve"> </w:t>
      </w:r>
      <w:r>
        <w:rPr>
          <w:sz w:val="18"/>
          <w:szCs w:val="18"/>
        </w:rPr>
        <w:t xml:space="preserve">семьи дом, жилые помещения на праве личной собственности) </w:t>
      </w:r>
    </w:p>
    <w:p w:rsidR="006A1506" w:rsidRDefault="006A1506">
      <w:pPr>
        <w:pStyle w:val="a9"/>
        <w:spacing w:before="0" w:after="0" w:line="200" w:lineRule="atLeast"/>
        <w:ind w:firstLine="708"/>
        <w:jc w:val="both"/>
        <w:rPr>
          <w:sz w:val="28"/>
          <w:szCs w:val="28"/>
        </w:rPr>
      </w:pPr>
      <w:r>
        <w:rPr>
          <w:sz w:val="28"/>
          <w:szCs w:val="28"/>
        </w:rPr>
        <w:t xml:space="preserve">Прошу внести на рассмотрение главы </w:t>
      </w:r>
      <w:r w:rsidR="003A127E">
        <w:rPr>
          <w:sz w:val="28"/>
          <w:szCs w:val="28"/>
        </w:rPr>
        <w:t>Администрации Ивановского сельсовета Солнцевского района</w:t>
      </w:r>
      <w:r>
        <w:rPr>
          <w:sz w:val="28"/>
          <w:szCs w:val="28"/>
        </w:rPr>
        <w:t xml:space="preserve"> мою просьбу о признании меня </w:t>
      </w:r>
      <w:r>
        <w:rPr>
          <w:i/>
          <w:iCs/>
          <w:sz w:val="28"/>
          <w:szCs w:val="28"/>
        </w:rPr>
        <w:t>(моей семьи)</w:t>
      </w:r>
      <w:r>
        <w:rPr>
          <w:sz w:val="28"/>
          <w:szCs w:val="28"/>
        </w:rPr>
        <w:t xml:space="preserve"> нуждающимся в жилом помещении, предоставляемом по договору социального найма. </w:t>
      </w:r>
    </w:p>
    <w:p w:rsidR="006A1506" w:rsidRDefault="006A1506">
      <w:pPr>
        <w:pStyle w:val="a9"/>
        <w:spacing w:before="0" w:after="0" w:line="360" w:lineRule="auto"/>
      </w:pPr>
      <w:r>
        <w:rPr>
          <w:sz w:val="28"/>
          <w:szCs w:val="28"/>
        </w:rPr>
        <w:t xml:space="preserve">         О себе сообщаю, что </w:t>
      </w:r>
      <w:r>
        <w:t>_______________________________________________</w:t>
      </w:r>
    </w:p>
    <w:p w:rsidR="006A1506" w:rsidRDefault="006A1506">
      <w:pPr>
        <w:pStyle w:val="a9"/>
        <w:spacing w:before="0" w:after="0" w:line="102" w:lineRule="atLeast"/>
      </w:pPr>
      <w:r>
        <w:t>__________________________________________________________________________</w:t>
      </w:r>
    </w:p>
    <w:p w:rsidR="006A1506" w:rsidRDefault="006A1506">
      <w:pPr>
        <w:pStyle w:val="a9"/>
        <w:spacing w:before="0" w:after="0" w:line="102" w:lineRule="atLeast"/>
        <w:rPr>
          <w:sz w:val="16"/>
          <w:szCs w:val="16"/>
        </w:rPr>
      </w:pPr>
      <w:r>
        <w:rPr>
          <w:sz w:val="16"/>
          <w:szCs w:val="16"/>
        </w:rPr>
        <w:t xml:space="preserve">(указать наличие льгот, определенных законодательством) </w:t>
      </w:r>
    </w:p>
    <w:p w:rsidR="006A1506" w:rsidRDefault="006A1506">
      <w:pPr>
        <w:pStyle w:val="a9"/>
        <w:spacing w:before="0" w:after="0"/>
        <w:jc w:val="both"/>
        <w:rPr>
          <w:i/>
          <w:iCs/>
          <w:sz w:val="27"/>
          <w:szCs w:val="27"/>
        </w:rPr>
      </w:pPr>
      <w:r>
        <w:rPr>
          <w:sz w:val="28"/>
          <w:szCs w:val="28"/>
        </w:rPr>
        <w:t>Моя семья состоит из ____ человек (</w:t>
      </w:r>
      <w:r>
        <w:rPr>
          <w:i/>
          <w:iCs/>
          <w:sz w:val="28"/>
          <w:szCs w:val="28"/>
        </w:rPr>
        <w:t>указать Ф.И.О., год рождения, родственные отношения)_______________</w:t>
      </w:r>
      <w:r>
        <w:rPr>
          <w:i/>
          <w:iCs/>
          <w:sz w:val="27"/>
          <w:szCs w:val="27"/>
        </w:rPr>
        <w:t>_____________________________</w:t>
      </w:r>
    </w:p>
    <w:p w:rsidR="006A1506" w:rsidRDefault="006A1506">
      <w:pPr>
        <w:pStyle w:val="a9"/>
        <w:spacing w:before="0" w:after="0"/>
        <w:jc w:val="both"/>
        <w:rPr>
          <w:i/>
          <w:iCs/>
          <w:sz w:val="27"/>
          <w:szCs w:val="27"/>
        </w:rPr>
      </w:pPr>
      <w:r>
        <w:rPr>
          <w:i/>
          <w:iCs/>
          <w:sz w:val="27"/>
          <w:szCs w:val="27"/>
        </w:rPr>
        <w:t>____________________________________________________________________</w:t>
      </w:r>
    </w:p>
    <w:p w:rsidR="006A1506" w:rsidRDefault="006A1506">
      <w:pPr>
        <w:pStyle w:val="a9"/>
        <w:spacing w:before="0" w:after="0"/>
        <w:jc w:val="both"/>
        <w:rPr>
          <w:i/>
          <w:iCs/>
          <w:sz w:val="27"/>
          <w:szCs w:val="27"/>
        </w:rPr>
      </w:pPr>
      <w:r>
        <w:rPr>
          <w:i/>
          <w:iCs/>
          <w:sz w:val="27"/>
          <w:szCs w:val="27"/>
        </w:rPr>
        <w:t>____________________________________________________________________</w:t>
      </w:r>
    </w:p>
    <w:p w:rsidR="006A1506" w:rsidRDefault="006A1506">
      <w:pPr>
        <w:pStyle w:val="a9"/>
        <w:spacing w:before="0" w:after="0"/>
        <w:rPr>
          <w:b/>
          <w:bCs/>
        </w:rPr>
      </w:pPr>
      <w:r>
        <w:rPr>
          <w:b/>
          <w:bCs/>
          <w:sz w:val="28"/>
          <w:szCs w:val="28"/>
        </w:rPr>
        <w:t>К заявлению прилагаю:</w:t>
      </w:r>
      <w:r>
        <w:rPr>
          <w:b/>
          <w:bCs/>
        </w:rPr>
        <w:t xml:space="preserve">___________________________________________________ </w:t>
      </w:r>
    </w:p>
    <w:p w:rsidR="006A1506" w:rsidRDefault="006A1506">
      <w:pPr>
        <w:pStyle w:val="a9"/>
        <w:spacing w:before="0" w:after="0"/>
        <w:jc w:val="both"/>
        <w:rPr>
          <w:i/>
          <w:iCs/>
          <w:sz w:val="20"/>
          <w:szCs w:val="20"/>
        </w:rPr>
      </w:pPr>
      <w:r>
        <w:rPr>
          <w:i/>
          <w:iCs/>
          <w:sz w:val="20"/>
          <w:szCs w:val="20"/>
        </w:rPr>
        <w:t xml:space="preserve">                                                                                  (указать перечень документов)</w:t>
      </w:r>
    </w:p>
    <w:p w:rsidR="006A1506" w:rsidRDefault="006A1506">
      <w:pPr>
        <w:pStyle w:val="a9"/>
        <w:spacing w:before="0" w:after="0"/>
        <w:rPr>
          <w:b/>
          <w:bCs/>
          <w:sz w:val="27"/>
          <w:szCs w:val="27"/>
        </w:rPr>
      </w:pPr>
      <w:r>
        <w:rPr>
          <w:b/>
          <w:bCs/>
          <w:sz w:val="27"/>
          <w:szCs w:val="27"/>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1506" w:rsidRDefault="006A1506">
      <w:pPr>
        <w:pStyle w:val="a9"/>
        <w:spacing w:after="0"/>
        <w:ind w:firstLine="737"/>
        <w:jc w:val="both"/>
        <w:rPr>
          <w:sz w:val="28"/>
          <w:szCs w:val="28"/>
        </w:rPr>
      </w:pPr>
      <w:r>
        <w:rPr>
          <w:sz w:val="28"/>
          <w:szCs w:val="28"/>
        </w:rPr>
        <w:t>Я и члены моей семьи даем бессрочное согласие на проверку и обработку указанных в заявлении наших персональных данных в целях признания нас нуждающимися в жилых помещениях и на запрос необходимых для рассмотрения заявления документов.</w:t>
      </w:r>
    </w:p>
    <w:p w:rsidR="006A1506" w:rsidRDefault="006A1506">
      <w:pPr>
        <w:pStyle w:val="a9"/>
        <w:spacing w:after="0"/>
        <w:ind w:firstLine="737"/>
        <w:jc w:val="both"/>
        <w:rPr>
          <w:sz w:val="28"/>
          <w:szCs w:val="28"/>
        </w:rPr>
      </w:pPr>
      <w:r>
        <w:rPr>
          <w:sz w:val="28"/>
          <w:szCs w:val="28"/>
        </w:rPr>
        <w:t>1. В соответствии с п.3 ст.6 Закона Курской области от 20 октября 2005 года № 70-ЗКО «О порядке ведения органами местного самоуправления учёта граждан в качестве нуждающихся в жилых помещениях, предоставляемых по договору социального найма», обязуемся при изменении указанных в заявлении сведений в месячный срок информировать о них в письменной форме.</w:t>
      </w:r>
    </w:p>
    <w:p w:rsidR="006A1506" w:rsidRDefault="006A1506">
      <w:pPr>
        <w:pStyle w:val="a9"/>
        <w:spacing w:after="0"/>
        <w:ind w:firstLine="737"/>
        <w:jc w:val="both"/>
        <w:rPr>
          <w:sz w:val="28"/>
          <w:szCs w:val="28"/>
        </w:rPr>
      </w:pPr>
      <w:r>
        <w:rPr>
          <w:sz w:val="28"/>
          <w:szCs w:val="28"/>
        </w:rPr>
        <w:t>2. С основаниями снятия с учёта в качестве нуждающихся в жилых помещениях, предусмотренных ч.1 ст.8 Закона Курской области от 20 октября 2005 года № 70-ЗКО «О порядке ведения органами местного самоуправления учёта граждан в качестве нуждающихся в жилых помещениях, предоставляемых по договору социального найма» (выявление сведений не соответствующих указанным в заявлении), ознакомлены.</w:t>
      </w:r>
    </w:p>
    <w:p w:rsidR="006A1506" w:rsidRDefault="006A1506">
      <w:pPr>
        <w:pStyle w:val="a9"/>
        <w:spacing w:after="0"/>
        <w:rPr>
          <w:sz w:val="28"/>
          <w:szCs w:val="28"/>
        </w:rPr>
      </w:pPr>
      <w:r>
        <w:rPr>
          <w:sz w:val="28"/>
          <w:szCs w:val="28"/>
        </w:rPr>
        <w:t>Подписи заявителя и________________________________________________</w:t>
      </w:r>
    </w:p>
    <w:p w:rsidR="006A1506" w:rsidRDefault="006A1506">
      <w:pPr>
        <w:pStyle w:val="a9"/>
        <w:spacing w:after="0"/>
        <w:rPr>
          <w:sz w:val="28"/>
          <w:szCs w:val="28"/>
        </w:rPr>
      </w:pPr>
      <w:r>
        <w:rPr>
          <w:sz w:val="28"/>
          <w:szCs w:val="28"/>
        </w:rPr>
        <w:t>членов его семьи _________________________________________</w:t>
      </w:r>
    </w:p>
    <w:p w:rsidR="006A1506" w:rsidRDefault="006A1506">
      <w:pPr>
        <w:pStyle w:val="a9"/>
        <w:spacing w:after="0"/>
        <w:rPr>
          <w:sz w:val="28"/>
          <w:szCs w:val="28"/>
        </w:rPr>
      </w:pPr>
      <w:r>
        <w:rPr>
          <w:sz w:val="28"/>
          <w:szCs w:val="28"/>
        </w:rPr>
        <w:t xml:space="preserve">_________________________________________ </w:t>
      </w:r>
    </w:p>
    <w:p w:rsidR="006A1506" w:rsidRDefault="006A1506">
      <w:pPr>
        <w:pStyle w:val="a9"/>
        <w:spacing w:after="0"/>
        <w:rPr>
          <w:sz w:val="28"/>
          <w:szCs w:val="28"/>
        </w:rPr>
      </w:pPr>
      <w:r>
        <w:rPr>
          <w:sz w:val="28"/>
          <w:szCs w:val="28"/>
        </w:rPr>
        <w:t>_________________________________________</w:t>
      </w:r>
    </w:p>
    <w:p w:rsidR="006A1506" w:rsidRDefault="006A1506">
      <w:pPr>
        <w:pStyle w:val="a9"/>
        <w:spacing w:after="0"/>
        <w:rPr>
          <w:sz w:val="28"/>
          <w:szCs w:val="28"/>
        </w:rPr>
      </w:pPr>
      <w:r>
        <w:rPr>
          <w:sz w:val="28"/>
          <w:szCs w:val="28"/>
        </w:rPr>
        <w:t>_________________________________________</w:t>
      </w:r>
    </w:p>
    <w:p w:rsidR="006A1506" w:rsidRDefault="006A1506">
      <w:pPr>
        <w:pStyle w:val="a9"/>
        <w:spacing w:after="0"/>
        <w:rPr>
          <w:sz w:val="28"/>
          <w:szCs w:val="28"/>
        </w:rPr>
      </w:pPr>
      <w:r>
        <w:rPr>
          <w:sz w:val="28"/>
          <w:szCs w:val="28"/>
        </w:rPr>
        <w:t>«_____» ___________ 20 ___год</w:t>
      </w:r>
    </w:p>
    <w:p w:rsidR="006A1506" w:rsidRDefault="006A1506">
      <w:r>
        <w:tab/>
      </w:r>
      <w:r>
        <w:tab/>
      </w:r>
      <w:r>
        <w:tab/>
      </w:r>
      <w:r>
        <w:tab/>
      </w:r>
      <w:r>
        <w:tab/>
      </w:r>
      <w:r>
        <w:tab/>
      </w:r>
      <w:r>
        <w:tab/>
      </w:r>
      <w:r>
        <w:tab/>
        <w:t xml:space="preserve">         </w:t>
      </w:r>
    </w:p>
    <w:p w:rsidR="006A1506" w:rsidRDefault="006A1506"/>
    <w:p w:rsidR="00F05D0D" w:rsidRDefault="006A1506" w:rsidP="00F05D0D">
      <w:pPr>
        <w:rPr>
          <w:sz w:val="28"/>
          <w:szCs w:val="28"/>
        </w:rPr>
      </w:pPr>
      <w:r>
        <w:t xml:space="preserve">  </w:t>
      </w:r>
      <w:r w:rsidR="00F05D0D">
        <w:rPr>
          <w:sz w:val="28"/>
          <w:szCs w:val="28"/>
        </w:rPr>
        <w:tab/>
      </w:r>
      <w:r w:rsidR="00F05D0D">
        <w:rPr>
          <w:sz w:val="28"/>
          <w:szCs w:val="28"/>
        </w:rPr>
        <w:tab/>
      </w:r>
      <w:r w:rsidR="00F05D0D">
        <w:rPr>
          <w:sz w:val="28"/>
          <w:szCs w:val="28"/>
        </w:rPr>
        <w:tab/>
      </w:r>
      <w:r w:rsidR="00F05D0D">
        <w:rPr>
          <w:sz w:val="28"/>
          <w:szCs w:val="28"/>
        </w:rPr>
        <w:tab/>
      </w:r>
      <w:r w:rsidR="00F05D0D">
        <w:rPr>
          <w:sz w:val="28"/>
          <w:szCs w:val="28"/>
        </w:rPr>
        <w:tab/>
      </w:r>
      <w:r w:rsidR="00F05D0D">
        <w:rPr>
          <w:sz w:val="28"/>
          <w:szCs w:val="28"/>
        </w:rPr>
        <w:tab/>
      </w:r>
      <w:r w:rsidR="00F05D0D">
        <w:rPr>
          <w:sz w:val="28"/>
          <w:szCs w:val="28"/>
        </w:rPr>
        <w:tab/>
      </w:r>
    </w:p>
    <w:p w:rsidR="006A1506" w:rsidRDefault="006A1506" w:rsidP="00453254">
      <w:pPr>
        <w:jc w:val="right"/>
        <w:rPr>
          <w:sz w:val="28"/>
          <w:szCs w:val="28"/>
        </w:rPr>
      </w:pPr>
      <w:r>
        <w:t xml:space="preserve">                                                                  </w:t>
      </w:r>
      <w:r w:rsidR="0041207F">
        <w:t xml:space="preserve">                      </w:t>
      </w:r>
      <w:r>
        <w:t xml:space="preserve">  </w:t>
      </w:r>
      <w:r>
        <w:rPr>
          <w:sz w:val="28"/>
          <w:szCs w:val="28"/>
        </w:rPr>
        <w:t>ПРИЛОЖЕНИЕ 2</w:t>
      </w:r>
    </w:p>
    <w:p w:rsidR="006A1506" w:rsidRDefault="006A1506" w:rsidP="00453254">
      <w:pPr>
        <w:autoSpaceDE w:val="0"/>
        <w:jc w:val="right"/>
        <w:rPr>
          <w:sz w:val="28"/>
          <w:szCs w:val="28"/>
        </w:rPr>
      </w:pPr>
      <w:r>
        <w:rPr>
          <w:sz w:val="28"/>
          <w:szCs w:val="28"/>
        </w:rPr>
        <w:t xml:space="preserve">                                                                           к административному регламенту </w:t>
      </w:r>
    </w:p>
    <w:p w:rsidR="00453254"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 xml:space="preserve">по предоставлению </w:t>
      </w:r>
      <w:r w:rsidR="00453254">
        <w:rPr>
          <w:sz w:val="28"/>
          <w:szCs w:val="28"/>
        </w:rPr>
        <w:t>Администрацией Ивановского сельсовета</w:t>
      </w:r>
    </w:p>
    <w:p w:rsidR="006A1506" w:rsidRDefault="006A1506" w:rsidP="00453254">
      <w:pPr>
        <w:autoSpaceDE w:val="0"/>
        <w:jc w:val="right"/>
        <w:rPr>
          <w:sz w:val="28"/>
          <w:szCs w:val="28"/>
        </w:rPr>
      </w:pPr>
      <w:r>
        <w:rPr>
          <w:sz w:val="28"/>
          <w:szCs w:val="28"/>
        </w:rPr>
        <w:t xml:space="preserve"> муниципальной</w:t>
      </w:r>
    </w:p>
    <w:p w:rsidR="006A1506"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услуги по приему заявлений,</w:t>
      </w:r>
    </w:p>
    <w:p w:rsidR="006A1506" w:rsidRDefault="006A1506" w:rsidP="00453254">
      <w:pPr>
        <w:autoSpaceDE w:val="0"/>
        <w:jc w:val="right"/>
        <w:rPr>
          <w:sz w:val="28"/>
          <w:szCs w:val="28"/>
        </w:rPr>
      </w:pPr>
      <w:r>
        <w:rPr>
          <w:sz w:val="28"/>
          <w:szCs w:val="28"/>
        </w:rPr>
        <w:t xml:space="preserve">                                                                           документов, постановке граждан</w:t>
      </w:r>
    </w:p>
    <w:p w:rsidR="006A1506" w:rsidRDefault="006A1506" w:rsidP="00453254">
      <w:pPr>
        <w:autoSpaceDE w:val="0"/>
        <w:jc w:val="right"/>
        <w:rPr>
          <w:sz w:val="28"/>
          <w:szCs w:val="28"/>
        </w:rPr>
      </w:pPr>
      <w:r>
        <w:rPr>
          <w:sz w:val="28"/>
          <w:szCs w:val="28"/>
        </w:rPr>
        <w:t xml:space="preserve">                                           </w:t>
      </w:r>
      <w:r w:rsidR="00E44E40">
        <w:rPr>
          <w:sz w:val="28"/>
          <w:szCs w:val="28"/>
        </w:rPr>
        <w:t xml:space="preserve">                               </w:t>
      </w:r>
      <w:r>
        <w:rPr>
          <w:sz w:val="28"/>
          <w:szCs w:val="28"/>
        </w:rPr>
        <w:t>на учет в качестве нуждающихся</w:t>
      </w:r>
    </w:p>
    <w:p w:rsidR="006A1506" w:rsidRDefault="006A1506" w:rsidP="00453254">
      <w:pPr>
        <w:jc w:val="right"/>
        <w:rPr>
          <w:sz w:val="28"/>
          <w:szCs w:val="28"/>
        </w:rPr>
      </w:pPr>
      <w:r>
        <w:rPr>
          <w:sz w:val="28"/>
          <w:szCs w:val="28"/>
        </w:rPr>
        <w:t xml:space="preserve">                                                                            в жилых </w:t>
      </w:r>
      <w:r w:rsidR="00E44E40">
        <w:rPr>
          <w:sz w:val="28"/>
          <w:szCs w:val="28"/>
        </w:rPr>
        <w:t>помещениях</w:t>
      </w:r>
    </w:p>
    <w:p w:rsidR="006A1506" w:rsidRDefault="006A1506">
      <w:pPr>
        <w:jc w:val="center"/>
        <w:rPr>
          <w:b/>
        </w:rPr>
      </w:pPr>
    </w:p>
    <w:p w:rsidR="006A1506" w:rsidRDefault="00BB3B7D">
      <w:pPr>
        <w:jc w:val="center"/>
        <w:rPr>
          <w:b/>
          <w:sz w:val="26"/>
          <w:szCs w:val="26"/>
        </w:rPr>
      </w:pPr>
      <w:r>
        <w:rPr>
          <w:b/>
          <w:sz w:val="26"/>
          <w:szCs w:val="26"/>
        </w:rPr>
        <w:t>Администрация Ивановского сельсовета Солнцевского района</w:t>
      </w:r>
    </w:p>
    <w:p w:rsidR="006A1506" w:rsidRDefault="006A1506">
      <w:pPr>
        <w:pStyle w:val="a9"/>
        <w:spacing w:before="0" w:after="0"/>
        <w:jc w:val="both"/>
      </w:pPr>
    </w:p>
    <w:p w:rsidR="006A1506" w:rsidRDefault="006A1506">
      <w:pPr>
        <w:pStyle w:val="a9"/>
        <w:spacing w:before="0" w:after="0"/>
        <w:jc w:val="center"/>
        <w:rPr>
          <w:b/>
        </w:rPr>
      </w:pPr>
      <w:r>
        <w:rPr>
          <w:b/>
        </w:rPr>
        <w:t>С П Р А В К А</w:t>
      </w:r>
    </w:p>
    <w:p w:rsidR="006A1506" w:rsidRDefault="006A1506">
      <w:pPr>
        <w:pStyle w:val="a9"/>
        <w:spacing w:before="0" w:after="0"/>
        <w:jc w:val="both"/>
        <w:rPr>
          <w:sz w:val="20"/>
        </w:rPr>
      </w:pPr>
    </w:p>
    <w:p w:rsidR="006A1506" w:rsidRDefault="006A1506">
      <w:pPr>
        <w:pStyle w:val="a9"/>
        <w:spacing w:before="0" w:after="0"/>
        <w:jc w:val="both"/>
      </w:pPr>
      <w:r>
        <w:t>На заявление гр._______________________________________________________________</w:t>
      </w:r>
    </w:p>
    <w:p w:rsidR="006A1506" w:rsidRDefault="006A1506">
      <w:pPr>
        <w:pStyle w:val="a9"/>
        <w:spacing w:before="0" w:after="0"/>
        <w:jc w:val="both"/>
      </w:pPr>
      <w:r>
        <w:tab/>
      </w:r>
      <w:r>
        <w:tab/>
      </w:r>
      <w:r>
        <w:tab/>
      </w:r>
      <w:r>
        <w:tab/>
      </w:r>
      <w:r>
        <w:tab/>
        <w:t>(фамилия, имя, отчество)</w:t>
      </w:r>
    </w:p>
    <w:p w:rsidR="006A1506" w:rsidRDefault="006A1506">
      <w:pPr>
        <w:pStyle w:val="a9"/>
        <w:spacing w:before="0" w:after="0"/>
        <w:jc w:val="both"/>
      </w:pPr>
      <w:r>
        <w:t xml:space="preserve">поступившее в </w:t>
      </w:r>
      <w:r w:rsidR="00BB3B7D">
        <w:t>Администрацию Ивановского сельсовета</w:t>
      </w:r>
      <w:r>
        <w:t xml:space="preserve"> «___» _____________ 20___ г.</w:t>
      </w:r>
    </w:p>
    <w:p w:rsidR="006A1506" w:rsidRDefault="006A1506">
      <w:pPr>
        <w:pStyle w:val="a9"/>
        <w:pBdr>
          <w:bottom w:val="single" w:sz="8" w:space="1" w:color="000000"/>
        </w:pBdr>
        <w:spacing w:before="0" w:after="0"/>
        <w:jc w:val="both"/>
      </w:pPr>
      <w:r>
        <w:t>по вопросу ___________________________________________________________________</w:t>
      </w:r>
    </w:p>
    <w:p w:rsidR="006A1506" w:rsidRDefault="006A1506">
      <w:pPr>
        <w:pStyle w:val="a9"/>
        <w:pBdr>
          <w:bottom w:val="single" w:sz="8" w:space="1" w:color="000000"/>
        </w:pBdr>
        <w:spacing w:before="0" w:after="0"/>
        <w:jc w:val="both"/>
      </w:pPr>
    </w:p>
    <w:p w:rsidR="006A1506" w:rsidRDefault="006A1506">
      <w:pPr>
        <w:pStyle w:val="a9"/>
        <w:spacing w:before="0" w:after="0"/>
        <w:jc w:val="both"/>
      </w:pPr>
    </w:p>
    <w:p w:rsidR="006A1506" w:rsidRDefault="006A1506">
      <w:pPr>
        <w:pStyle w:val="a9"/>
        <w:spacing w:before="0" w:after="0"/>
        <w:jc w:val="both"/>
      </w:pPr>
      <w:r>
        <w:t>Документы приняты к рассмотрению «___» ____ 20___ г. специалистом _______________</w:t>
      </w:r>
    </w:p>
    <w:p w:rsidR="006A1506" w:rsidRDefault="006A1506">
      <w:pPr>
        <w:pStyle w:val="a9"/>
        <w:spacing w:before="0" w:after="0"/>
        <w:jc w:val="both"/>
      </w:pPr>
      <w:r>
        <w:tab/>
      </w:r>
      <w:r>
        <w:tab/>
      </w:r>
      <w:r>
        <w:tab/>
      </w:r>
      <w:r>
        <w:tab/>
      </w:r>
      <w:r>
        <w:tab/>
      </w:r>
      <w:r>
        <w:tab/>
      </w:r>
      <w:r>
        <w:tab/>
      </w:r>
      <w:r>
        <w:tab/>
      </w:r>
      <w:r>
        <w:tab/>
      </w:r>
      <w:r>
        <w:tab/>
      </w:r>
      <w:r>
        <w:tab/>
        <w:t>(Ф.И.О.)</w:t>
      </w:r>
    </w:p>
    <w:p w:rsidR="006A1506" w:rsidRDefault="006A1506">
      <w:pPr>
        <w:pStyle w:val="a9"/>
        <w:spacing w:before="0" w:after="0"/>
        <w:jc w:val="both"/>
      </w:pPr>
      <w:r>
        <w:t xml:space="preserve">Вношу предложение включить в проект постановления </w:t>
      </w:r>
      <w:r w:rsidR="003A127E">
        <w:t>Администрации Ивановского сельсовета Солнцевского района</w:t>
      </w:r>
      <w:r>
        <w:t xml:space="preserve">  «О жилищных вопросах» _______________________________________________________</w:t>
      </w:r>
    </w:p>
    <w:p w:rsidR="006A1506" w:rsidRDefault="006A1506">
      <w:pPr>
        <w:pStyle w:val="a9"/>
        <w:spacing w:before="0" w:after="0"/>
        <w:jc w:val="both"/>
      </w:pPr>
    </w:p>
    <w:tbl>
      <w:tblPr>
        <w:tblW w:w="0" w:type="auto"/>
        <w:tblLayout w:type="fixed"/>
        <w:tblLook w:val="0000"/>
      </w:tblPr>
      <w:tblGrid>
        <w:gridCol w:w="9679"/>
      </w:tblGrid>
      <w:tr w:rsidR="006A1506">
        <w:trPr>
          <w:trHeight w:val="276"/>
        </w:trPr>
        <w:tc>
          <w:tcPr>
            <w:tcW w:w="9679" w:type="dxa"/>
            <w:vMerge w:val="restart"/>
            <w:tcBorders>
              <w:top w:val="single" w:sz="4" w:space="0" w:color="000000"/>
              <w:bottom w:val="single" w:sz="4" w:space="0" w:color="000000"/>
            </w:tcBorders>
          </w:tcPr>
          <w:p w:rsidR="006A1506" w:rsidRDefault="006A1506">
            <w:pPr>
              <w:pStyle w:val="a9"/>
              <w:snapToGrid w:val="0"/>
              <w:spacing w:before="0" w:after="0"/>
              <w:jc w:val="both"/>
            </w:pPr>
          </w:p>
        </w:tc>
      </w:tr>
      <w:tr w:rsidR="006A1506">
        <w:trPr>
          <w:trHeight w:val="230"/>
        </w:trPr>
        <w:tc>
          <w:tcPr>
            <w:tcW w:w="9679" w:type="dxa"/>
            <w:vMerge w:val="restart"/>
            <w:tcBorders>
              <w:top w:val="single" w:sz="4" w:space="0" w:color="000000"/>
              <w:bottom w:val="single" w:sz="4" w:space="0" w:color="000000"/>
            </w:tcBorders>
          </w:tcPr>
          <w:p w:rsidR="006A1506" w:rsidRDefault="006A1506">
            <w:pPr>
              <w:pStyle w:val="a9"/>
              <w:snapToGrid w:val="0"/>
              <w:spacing w:before="0" w:after="0"/>
              <w:jc w:val="both"/>
              <w:rPr>
                <w:sz w:val="20"/>
                <w:szCs w:val="20"/>
              </w:rPr>
            </w:pPr>
          </w:p>
        </w:tc>
      </w:tr>
      <w:tr w:rsidR="006A1506">
        <w:trPr>
          <w:trHeight w:val="230"/>
        </w:trPr>
        <w:tc>
          <w:tcPr>
            <w:tcW w:w="9679" w:type="dxa"/>
            <w:vMerge w:val="restart"/>
            <w:tcBorders>
              <w:top w:val="single" w:sz="4" w:space="0" w:color="000000"/>
              <w:bottom w:val="single" w:sz="4" w:space="0" w:color="000000"/>
            </w:tcBorders>
          </w:tcPr>
          <w:p w:rsidR="006A1506" w:rsidRDefault="006A1506">
            <w:pPr>
              <w:pStyle w:val="a9"/>
              <w:snapToGrid w:val="0"/>
              <w:spacing w:before="0" w:after="0"/>
              <w:jc w:val="both"/>
              <w:rPr>
                <w:sz w:val="20"/>
                <w:szCs w:val="20"/>
              </w:rPr>
            </w:pPr>
          </w:p>
        </w:tc>
      </w:tr>
    </w:tbl>
    <w:p w:rsidR="006A1506" w:rsidRDefault="006A1506">
      <w:pPr>
        <w:pStyle w:val="a9"/>
        <w:spacing w:before="0" w:after="0"/>
        <w:jc w:val="both"/>
      </w:pPr>
      <w:r>
        <w:t xml:space="preserve">«___» __________ 20___ г. документы рассмотрены и направлены для проверки </w:t>
      </w:r>
      <w:r w:rsidR="00BB3B7D">
        <w:t>главе Ивановского сельсовета</w:t>
      </w:r>
      <w:r>
        <w:tab/>
      </w:r>
      <w:r>
        <w:tab/>
      </w:r>
      <w:r>
        <w:tab/>
        <w:t>__________ (подпись)</w:t>
      </w:r>
    </w:p>
    <w:p w:rsidR="006A1506" w:rsidRDefault="006A1506">
      <w:pPr>
        <w:pStyle w:val="a9"/>
        <w:spacing w:before="0" w:after="0"/>
        <w:jc w:val="both"/>
      </w:pPr>
    </w:p>
    <w:p w:rsidR="006A1506" w:rsidRDefault="006A1506">
      <w:pPr>
        <w:pStyle w:val="a9"/>
        <w:spacing w:before="0" w:after="0"/>
        <w:jc w:val="both"/>
      </w:pPr>
      <w:r>
        <w:t>Заключение: __________________________________________________________________</w:t>
      </w:r>
    </w:p>
    <w:p w:rsidR="006A1506" w:rsidRDefault="006A1506">
      <w:pPr>
        <w:pStyle w:val="a9"/>
        <w:spacing w:before="0" w:after="0"/>
        <w:jc w:val="both"/>
      </w:pPr>
      <w:r>
        <w:t>_____________________________________________________________________________</w:t>
      </w:r>
    </w:p>
    <w:p w:rsidR="006A1506" w:rsidRDefault="00BB3B7D">
      <w:pPr>
        <w:pStyle w:val="a9"/>
        <w:spacing w:before="0" w:after="0"/>
        <w:jc w:val="both"/>
      </w:pPr>
      <w:r>
        <w:t>Глава Ивановского сельсовета</w:t>
      </w:r>
      <w:r w:rsidR="006A1506">
        <w:t xml:space="preserve"> __________________</w:t>
      </w:r>
      <w:r w:rsidR="006A1506">
        <w:tab/>
      </w:r>
      <w:r w:rsidR="006A1506">
        <w:tab/>
        <w:t>_______________</w:t>
      </w:r>
    </w:p>
    <w:p w:rsidR="006A1506" w:rsidRDefault="006A1506">
      <w:pPr>
        <w:pStyle w:val="a9"/>
        <w:spacing w:before="0" w:after="0"/>
        <w:jc w:val="both"/>
        <w:rPr>
          <w:sz w:val="20"/>
          <w:szCs w:val="20"/>
        </w:rPr>
      </w:pPr>
      <w:r>
        <w:tab/>
      </w:r>
      <w:r>
        <w:tab/>
      </w:r>
      <w:r>
        <w:tab/>
      </w:r>
      <w:r>
        <w:rPr>
          <w:sz w:val="20"/>
          <w:szCs w:val="20"/>
        </w:rPr>
        <w:t>(Ф.И.О.)</w:t>
      </w:r>
      <w:r>
        <w:rPr>
          <w:sz w:val="20"/>
          <w:szCs w:val="20"/>
        </w:rPr>
        <w:tab/>
      </w:r>
      <w:r>
        <w:rPr>
          <w:sz w:val="20"/>
          <w:szCs w:val="20"/>
        </w:rPr>
        <w:tab/>
      </w:r>
      <w:r>
        <w:rPr>
          <w:sz w:val="20"/>
          <w:szCs w:val="20"/>
        </w:rPr>
        <w:tab/>
      </w:r>
      <w:r>
        <w:rPr>
          <w:sz w:val="20"/>
          <w:szCs w:val="20"/>
        </w:rPr>
        <w:tab/>
        <w:t>(подпись)</w:t>
      </w:r>
    </w:p>
    <w:p w:rsidR="006A1506" w:rsidRDefault="006A1506">
      <w:pPr>
        <w:pStyle w:val="a9"/>
        <w:spacing w:before="0" w:after="0"/>
        <w:jc w:val="both"/>
      </w:pPr>
      <w:r>
        <w:t>«___» ____ 20___ г. документы направлены на правовую экспертизу_________________</w:t>
      </w:r>
    </w:p>
    <w:p w:rsidR="006A1506" w:rsidRDefault="006A1506">
      <w:pPr>
        <w:pStyle w:val="a9"/>
        <w:spacing w:before="0" w:after="0"/>
        <w:jc w:val="both"/>
        <w:rPr>
          <w:sz w:val="20"/>
          <w:szCs w:val="20"/>
        </w:rPr>
      </w:pPr>
      <w:r>
        <w:tab/>
      </w:r>
      <w:r>
        <w:tab/>
      </w:r>
      <w:r>
        <w:tab/>
      </w:r>
      <w:r>
        <w:tab/>
      </w:r>
      <w:r>
        <w:tab/>
      </w:r>
      <w:r>
        <w:tab/>
      </w:r>
      <w:r>
        <w:tab/>
      </w:r>
      <w:r>
        <w:tab/>
      </w:r>
      <w:r>
        <w:tab/>
      </w:r>
      <w:r>
        <w:tab/>
      </w:r>
      <w:r>
        <w:tab/>
      </w:r>
      <w:r>
        <w:rPr>
          <w:sz w:val="20"/>
          <w:szCs w:val="20"/>
        </w:rPr>
        <w:t>(подпись)</w:t>
      </w:r>
    </w:p>
    <w:p w:rsidR="006A1506" w:rsidRDefault="006A1506">
      <w:pPr>
        <w:pStyle w:val="a9"/>
        <w:spacing w:before="0" w:after="0"/>
        <w:jc w:val="both"/>
      </w:pPr>
      <w:r>
        <w:t>«___» ____ 20___ г. документы приняты на правовую экспертизу ___________________</w:t>
      </w:r>
    </w:p>
    <w:p w:rsidR="006A1506" w:rsidRDefault="006A1506">
      <w:pPr>
        <w:pStyle w:val="a9"/>
        <w:spacing w:before="0" w:after="0"/>
        <w:jc w:val="both"/>
        <w:rPr>
          <w:sz w:val="20"/>
          <w:szCs w:val="20"/>
        </w:rPr>
      </w:pPr>
      <w:r>
        <w:tab/>
      </w:r>
      <w:r>
        <w:tab/>
      </w:r>
      <w:r>
        <w:tab/>
      </w:r>
      <w:r>
        <w:tab/>
      </w:r>
      <w:r>
        <w:tab/>
      </w:r>
      <w:r>
        <w:tab/>
      </w:r>
      <w:r>
        <w:tab/>
      </w:r>
      <w:r>
        <w:tab/>
      </w:r>
      <w:r>
        <w:tab/>
      </w:r>
      <w:r>
        <w:tab/>
      </w:r>
      <w:r>
        <w:tab/>
      </w:r>
      <w:r>
        <w:rPr>
          <w:sz w:val="20"/>
          <w:szCs w:val="20"/>
        </w:rPr>
        <w:t>(подпись)</w:t>
      </w:r>
    </w:p>
    <w:p w:rsidR="006A1506" w:rsidRDefault="006A1506">
      <w:pPr>
        <w:pStyle w:val="a9"/>
        <w:spacing w:before="0" w:after="0"/>
        <w:jc w:val="both"/>
      </w:pPr>
      <w:r>
        <w:t>Заключение:________________________________________________________________________________________________________________________________________________</w:t>
      </w:r>
    </w:p>
    <w:p w:rsidR="006A1506" w:rsidRDefault="006A1506">
      <w:r>
        <w:t>Правовую экспертизу провел ___________________ ______________ «___» _____ 20___ г.</w:t>
      </w:r>
    </w:p>
    <w:p w:rsidR="006A1506" w:rsidRDefault="006A1506">
      <w:pPr>
        <w:rPr>
          <w:sz w:val="20"/>
          <w:szCs w:val="20"/>
        </w:rPr>
      </w:pPr>
      <w:r>
        <w:tab/>
      </w:r>
      <w:r>
        <w:tab/>
      </w:r>
      <w:r>
        <w:tab/>
      </w:r>
      <w:r>
        <w:tab/>
      </w:r>
      <w:r>
        <w:tab/>
      </w:r>
      <w:r>
        <w:rPr>
          <w:sz w:val="20"/>
          <w:szCs w:val="20"/>
        </w:rPr>
        <w:t>(Ф.И.О.)</w:t>
      </w:r>
    </w:p>
    <w:p w:rsidR="006A1506" w:rsidRDefault="006A1506">
      <w:r>
        <w:t xml:space="preserve"> «____» _______ 20___ г. документы поступили </w:t>
      </w:r>
      <w:r w:rsidR="00BB3B7D">
        <w:t>главе Ивановского сельсовета</w:t>
      </w:r>
      <w:r>
        <w:t>________________</w:t>
      </w:r>
    </w:p>
    <w:p w:rsidR="006A1506" w:rsidRDefault="006A1506">
      <w:pPr>
        <w:rPr>
          <w:sz w:val="20"/>
          <w:szCs w:val="20"/>
        </w:rPr>
      </w:pPr>
      <w:r>
        <w:tab/>
      </w:r>
      <w:r>
        <w:tab/>
      </w:r>
      <w:r>
        <w:tab/>
      </w:r>
      <w:r>
        <w:tab/>
      </w:r>
      <w:r>
        <w:tab/>
      </w:r>
      <w:r>
        <w:tab/>
      </w:r>
      <w:r>
        <w:tab/>
      </w:r>
      <w:r>
        <w:tab/>
      </w:r>
      <w:r>
        <w:tab/>
      </w:r>
      <w:r>
        <w:tab/>
      </w:r>
      <w:r>
        <w:tab/>
      </w:r>
      <w:r>
        <w:rPr>
          <w:sz w:val="20"/>
          <w:szCs w:val="20"/>
        </w:rPr>
        <w:t>(Ф.И.О.)</w:t>
      </w:r>
    </w:p>
    <w:p w:rsidR="006A1506" w:rsidRDefault="006A1506">
      <w:r>
        <w:t xml:space="preserve">Резолюция </w:t>
      </w:r>
      <w:r w:rsidR="00BB3B7D">
        <w:t>главы Ивановского сельсовета</w:t>
      </w:r>
      <w:r>
        <w:t xml:space="preserve"> _______________________________________________</w:t>
      </w:r>
    </w:p>
    <w:p w:rsidR="006A1506" w:rsidRPr="0041207F" w:rsidRDefault="006A1506">
      <w:r>
        <w:t xml:space="preserve">«___» ______ 20___ г. </w:t>
      </w:r>
      <w:r>
        <w:tab/>
        <w:t>_______</w:t>
      </w:r>
      <w:r w:rsidR="0041207F">
        <w:t xml:space="preserve">                                                 </w:t>
      </w:r>
      <w:r>
        <w:t xml:space="preserve">  </w:t>
      </w:r>
      <w:r>
        <w:rPr>
          <w:sz w:val="20"/>
          <w:szCs w:val="20"/>
        </w:rPr>
        <w:t>(подпись)</w:t>
      </w:r>
    </w:p>
    <w:p w:rsidR="00391F7A" w:rsidRDefault="006A1506">
      <w:pPr>
        <w:rPr>
          <w:sz w:val="28"/>
          <w:szCs w:val="28"/>
        </w:rPr>
      </w:pPr>
      <w:r>
        <w:tab/>
      </w:r>
      <w:r>
        <w:tab/>
      </w:r>
      <w:r>
        <w:tab/>
      </w:r>
      <w:r>
        <w:tab/>
      </w:r>
      <w:r>
        <w:tab/>
      </w:r>
      <w:r>
        <w:tab/>
      </w:r>
      <w:r>
        <w:tab/>
      </w:r>
      <w:r>
        <w:tab/>
        <w:t xml:space="preserve">    </w:t>
      </w:r>
      <w:r>
        <w:rPr>
          <w:sz w:val="28"/>
          <w:szCs w:val="28"/>
        </w:rPr>
        <w:t xml:space="preserve">  </w:t>
      </w:r>
    </w:p>
    <w:p w:rsidR="006A1506" w:rsidRDefault="006A1506" w:rsidP="00BB3B7D">
      <w:pPr>
        <w:jc w:val="right"/>
        <w:rPr>
          <w:sz w:val="28"/>
          <w:szCs w:val="28"/>
        </w:rPr>
      </w:pPr>
      <w:r>
        <w:rPr>
          <w:sz w:val="28"/>
          <w:szCs w:val="28"/>
        </w:rPr>
        <w:t>ПРИЛОЖЕНИЕ 3</w:t>
      </w:r>
    </w:p>
    <w:p w:rsidR="006A1506" w:rsidRDefault="006A1506" w:rsidP="00BB3B7D">
      <w:pPr>
        <w:autoSpaceDE w:val="0"/>
        <w:jc w:val="right"/>
        <w:rPr>
          <w:sz w:val="28"/>
          <w:szCs w:val="28"/>
        </w:rPr>
      </w:pPr>
      <w:r>
        <w:rPr>
          <w:sz w:val="28"/>
          <w:szCs w:val="28"/>
        </w:rPr>
        <w:t xml:space="preserve">                                                                           к административному регламенту </w:t>
      </w:r>
    </w:p>
    <w:p w:rsidR="00BB3B7D" w:rsidRDefault="006A1506" w:rsidP="00BB3B7D">
      <w:pPr>
        <w:autoSpaceDE w:val="0"/>
        <w:jc w:val="right"/>
        <w:rPr>
          <w:sz w:val="28"/>
          <w:szCs w:val="28"/>
        </w:rPr>
      </w:pPr>
      <w:r>
        <w:rPr>
          <w:sz w:val="28"/>
          <w:szCs w:val="28"/>
        </w:rPr>
        <w:t xml:space="preserve">                                                               </w:t>
      </w:r>
      <w:r w:rsidR="00E44E40">
        <w:rPr>
          <w:sz w:val="28"/>
          <w:szCs w:val="28"/>
        </w:rPr>
        <w:t xml:space="preserve">          </w:t>
      </w:r>
      <w:r>
        <w:rPr>
          <w:sz w:val="28"/>
          <w:szCs w:val="28"/>
        </w:rPr>
        <w:t xml:space="preserve">по предоставлению </w:t>
      </w:r>
      <w:r w:rsidR="00BB3B7D">
        <w:rPr>
          <w:sz w:val="28"/>
          <w:szCs w:val="28"/>
        </w:rPr>
        <w:t>Администрацией Ивановского сельсовета</w:t>
      </w:r>
    </w:p>
    <w:p w:rsidR="006A1506" w:rsidRDefault="006A1506" w:rsidP="00BB3B7D">
      <w:pPr>
        <w:autoSpaceDE w:val="0"/>
        <w:jc w:val="right"/>
        <w:rPr>
          <w:sz w:val="28"/>
          <w:szCs w:val="28"/>
        </w:rPr>
      </w:pPr>
      <w:r>
        <w:rPr>
          <w:sz w:val="28"/>
          <w:szCs w:val="28"/>
        </w:rPr>
        <w:t xml:space="preserve"> муниципальной</w:t>
      </w:r>
    </w:p>
    <w:p w:rsidR="006A1506" w:rsidRDefault="006A1506" w:rsidP="00BB3B7D">
      <w:pPr>
        <w:autoSpaceDE w:val="0"/>
        <w:jc w:val="right"/>
        <w:rPr>
          <w:sz w:val="28"/>
          <w:szCs w:val="28"/>
        </w:rPr>
      </w:pPr>
      <w:r>
        <w:rPr>
          <w:sz w:val="28"/>
          <w:szCs w:val="28"/>
        </w:rPr>
        <w:t xml:space="preserve">                                           </w:t>
      </w:r>
      <w:r w:rsidR="00E44E40">
        <w:rPr>
          <w:sz w:val="28"/>
          <w:szCs w:val="28"/>
        </w:rPr>
        <w:t xml:space="preserve">                           </w:t>
      </w:r>
      <w:r>
        <w:rPr>
          <w:sz w:val="28"/>
          <w:szCs w:val="28"/>
        </w:rPr>
        <w:t>услуги по приему заявлений,</w:t>
      </w:r>
    </w:p>
    <w:p w:rsidR="006A1506" w:rsidRDefault="006A1506" w:rsidP="00BB3B7D">
      <w:pPr>
        <w:autoSpaceDE w:val="0"/>
        <w:jc w:val="right"/>
        <w:rPr>
          <w:sz w:val="28"/>
          <w:szCs w:val="28"/>
        </w:rPr>
      </w:pPr>
      <w:r>
        <w:rPr>
          <w:sz w:val="28"/>
          <w:szCs w:val="28"/>
        </w:rPr>
        <w:t xml:space="preserve">                                                                           документов, постановке граждан</w:t>
      </w:r>
    </w:p>
    <w:p w:rsidR="006A1506" w:rsidRDefault="006A1506" w:rsidP="00BB3B7D">
      <w:pPr>
        <w:autoSpaceDE w:val="0"/>
        <w:jc w:val="right"/>
        <w:rPr>
          <w:sz w:val="28"/>
          <w:szCs w:val="28"/>
        </w:rPr>
      </w:pPr>
      <w:r>
        <w:rPr>
          <w:sz w:val="28"/>
          <w:szCs w:val="28"/>
        </w:rPr>
        <w:t xml:space="preserve">                                                                           на учет в качестве нуждающихся</w:t>
      </w:r>
    </w:p>
    <w:p w:rsidR="006A1506" w:rsidRDefault="006A1506" w:rsidP="00BB3B7D">
      <w:pPr>
        <w:jc w:val="right"/>
        <w:rPr>
          <w:sz w:val="28"/>
          <w:szCs w:val="28"/>
        </w:rPr>
      </w:pPr>
      <w:r>
        <w:rPr>
          <w:sz w:val="28"/>
          <w:szCs w:val="28"/>
        </w:rPr>
        <w:t xml:space="preserve">                                                                            в жилых </w:t>
      </w:r>
    </w:p>
    <w:p w:rsidR="006A1506" w:rsidRDefault="006A1506">
      <w:pPr>
        <w:jc w:val="center"/>
      </w:pPr>
    </w:p>
    <w:p w:rsidR="006A1506" w:rsidRDefault="006A1506">
      <w:pPr>
        <w:jc w:val="center"/>
        <w:rPr>
          <w:b/>
        </w:rPr>
      </w:pPr>
      <w:r>
        <w:rPr>
          <w:b/>
        </w:rPr>
        <w:t xml:space="preserve">БЛОК-СХЕМА </w:t>
      </w:r>
    </w:p>
    <w:p w:rsidR="006A1506" w:rsidRDefault="006A1506">
      <w:pPr>
        <w:jc w:val="center"/>
        <w:rPr>
          <w:b/>
        </w:rPr>
      </w:pPr>
      <w:r>
        <w:rPr>
          <w:b/>
        </w:rPr>
        <w:t>ПРЕДОСТАВЛЕНИЯ МУНИЦИПАЛЬНОЙ УСЛУГИ</w:t>
      </w:r>
    </w:p>
    <w:p w:rsidR="006A1506" w:rsidRDefault="006A1506">
      <w:pPr>
        <w:pBdr>
          <w:top w:val="single" w:sz="4" w:space="1" w:color="000000"/>
          <w:left w:val="single" w:sz="4" w:space="4" w:color="000000"/>
          <w:bottom w:val="single" w:sz="4" w:space="1" w:color="000000"/>
          <w:right w:val="single" w:sz="4" w:space="0" w:color="000000"/>
        </w:pBdr>
        <w:jc w:val="center"/>
      </w:pPr>
      <w:r>
        <w:t>Заявление претендентов о принятии на учет в качестве нуждающихся в жилых помещениях</w:t>
      </w:r>
      <w:r w:rsidR="00391F7A">
        <w:t xml:space="preserve"> (уполномоченных представителей)</w:t>
      </w:r>
    </w:p>
    <w:p w:rsidR="006A1506" w:rsidRDefault="00686F3B">
      <w:pPr>
        <w:jc w:val="center"/>
      </w:pPr>
      <w:r>
        <w:pict>
          <v:group id="_x0000_s1026" style="width:604.2pt;height:35.8pt;mso-wrap-distance-left:0;mso-wrap-distance-right:0;mso-position-horizontal-relative:char;mso-position-vertical-relative:line" coordsize="12083,715">
            <o:lock v:ext="edit" text="t"/>
            <v:rect id="_x0000_s1027" style="position:absolute;width:12083;height:715;mso-wrap-style:none;v-text-anchor:middle" filled="f" stroked="f">
              <v:stroke joinstyle="round"/>
            </v:rect>
            <v:line id="_x0000_s1028" style="position:absolute" from="4860,0" to="4860,715" strokeweight=".26mm">
              <v:stroke endarrow="block" joinstyle="miter"/>
            </v:line>
            <w10:wrap type="none"/>
            <w10:anchorlock/>
          </v:group>
        </w:pict>
      </w:r>
    </w:p>
    <w:p w:rsidR="006A1506" w:rsidRDefault="006A1506">
      <w:pPr>
        <w:pBdr>
          <w:top w:val="single" w:sz="4" w:space="1" w:color="000000"/>
          <w:left w:val="single" w:sz="4" w:space="4" w:color="000000"/>
          <w:bottom w:val="single" w:sz="4" w:space="1" w:color="000000"/>
          <w:right w:val="single" w:sz="4" w:space="4" w:color="000000"/>
        </w:pBdr>
        <w:jc w:val="center"/>
      </w:pPr>
      <w:r>
        <w:t>Прием и регистрация документов заявителя</w:t>
      </w:r>
      <w:r w:rsidR="00391F7A">
        <w:t xml:space="preserve"> (полномочного представителя)</w:t>
      </w:r>
    </w:p>
    <w:p w:rsidR="006A1506" w:rsidRDefault="00686F3B">
      <w:pPr>
        <w:jc w:val="center"/>
      </w:pPr>
      <w:r>
        <w:pict>
          <v:group id="_x0000_s1029" style="width:604.2pt;height:35.8pt;mso-wrap-distance-left:0;mso-wrap-distance-right:0;mso-position-horizontal-relative:char;mso-position-vertical-relative:line" coordsize="12083,715">
            <o:lock v:ext="edit" text="t"/>
            <v:rect id="_x0000_s1030" style="position:absolute;width:12083;height:715;mso-wrap-style:none;v-text-anchor:middle" filled="f" stroked="f">
              <v:stroke joinstyle="round"/>
            </v:rect>
            <v:line id="_x0000_s1031" style="position:absolute" from="4860,0" to="4860,715" strokeweight=".26mm">
              <v:stroke endarrow="block" joinstyle="miter"/>
            </v:line>
            <w10:wrap type="none"/>
            <w10:anchorlock/>
          </v:group>
        </w:pict>
      </w:r>
    </w:p>
    <w:p w:rsidR="006A1506" w:rsidRDefault="00391F7A">
      <w:pPr>
        <w:pBdr>
          <w:top w:val="single" w:sz="4" w:space="1" w:color="000000"/>
          <w:left w:val="single" w:sz="4" w:space="4" w:color="000000"/>
          <w:bottom w:val="single" w:sz="4" w:space="1" w:color="000000"/>
          <w:right w:val="single" w:sz="4" w:space="4" w:color="000000"/>
        </w:pBdr>
        <w:jc w:val="center"/>
      </w:pPr>
      <w:r>
        <w:t>Ф</w:t>
      </w:r>
      <w:r w:rsidRPr="00391F7A">
        <w:t>ормирование и направление межведомственных запросов</w:t>
      </w:r>
    </w:p>
    <w:p w:rsidR="006A1506" w:rsidRDefault="00686F3B">
      <w:pPr>
        <w:jc w:val="center"/>
      </w:pPr>
      <w:r>
        <w:pict>
          <v:group id="_x0000_s1032" style="width:604.2pt;height:35.8pt;mso-wrap-distance-left:0;mso-wrap-distance-right:0;mso-position-horizontal-relative:char;mso-position-vertical-relative:line" coordsize="12083,715">
            <o:lock v:ext="edit" text="t"/>
            <v:rect id="_x0000_s1033" style="position:absolute;width:12083;height:715;mso-wrap-style:none;v-text-anchor:middle" filled="f" stroked="f">
              <v:stroke joinstyle="round"/>
            </v:rect>
            <v:line id="_x0000_s1034" style="position:absolute" from="4860,0" to="4860,715" strokeweight=".26mm">
              <v:stroke endarrow="block" joinstyle="miter"/>
            </v:line>
            <w10:wrap type="none"/>
            <w10:anchorlock/>
          </v:group>
        </w:pict>
      </w:r>
    </w:p>
    <w:p w:rsidR="006A1506" w:rsidRDefault="00686F3B">
      <w:pPr>
        <w:pBdr>
          <w:top w:val="single" w:sz="4" w:space="1" w:color="000000"/>
          <w:left w:val="single" w:sz="4" w:space="4" w:color="000000"/>
          <w:bottom w:val="single" w:sz="4" w:space="1" w:color="000000"/>
          <w:right w:val="single" w:sz="4" w:space="4" w:color="000000"/>
        </w:pBdr>
        <w:jc w:val="center"/>
      </w:pPr>
      <w:r>
        <w:pict>
          <v:line id="_x0000_s1038" style="position:absolute;left:0;text-align:left;flip:x;z-index:251652096" from="63pt,13.4pt" to="81pt,48.6pt" strokeweight=".26mm">
            <v:stroke endarrow="block" joinstyle="miter"/>
          </v:line>
        </w:pict>
      </w:r>
      <w:r w:rsidR="006A1506">
        <w:t>Правовая экспертиза документов</w:t>
      </w:r>
    </w:p>
    <w:p w:rsidR="006A1506" w:rsidRDefault="00686F3B">
      <w:pPr>
        <w:tabs>
          <w:tab w:val="left" w:pos="4650"/>
          <w:tab w:val="left" w:pos="8160"/>
        </w:tabs>
      </w:pPr>
      <w:r>
        <w:pict>
          <v:line id="_x0000_s1039" style="position:absolute;z-index:251653120" from="5in,-4.2pt" to="378pt,22.8pt" strokeweight=".26mm">
            <v:stroke endarrow="block" joinstyle="miter"/>
          </v:line>
        </w:pict>
      </w:r>
      <w:r>
        <w:pict>
          <v:line id="_x0000_s1040" style="position:absolute;z-index:251654144" from="225pt,-4.2pt" to="225pt,31.8pt" strokeweight=".26mm">
            <v:stroke endarrow="block" joinstyle="miter"/>
          </v:line>
        </w:pict>
      </w:r>
      <w:r w:rsidR="006A1506">
        <w:tab/>
      </w:r>
      <w:r w:rsidR="006A1506">
        <w:tab/>
      </w:r>
    </w:p>
    <w:p w:rsidR="006A1506" w:rsidRDefault="006A1506"/>
    <w:p w:rsidR="006A1506" w:rsidRDefault="00686F3B">
      <w:pPr>
        <w:tabs>
          <w:tab w:val="left" w:pos="3255"/>
          <w:tab w:val="left" w:pos="6195"/>
        </w:tabs>
      </w:pPr>
      <w:r>
        <w:pict>
          <v:shapetype id="_x0000_t202" coordsize="21600,21600" o:spt="202" path="m,l,21600r21600,l21600,xe">
            <v:stroke joinstyle="miter"/>
            <v:path gradientshapeok="t" o:connecttype="rect"/>
          </v:shapetype>
          <v:shape id="_x0000_s1035" type="#_x0000_t202" style="position:absolute;margin-left:-.1pt;margin-top:.1pt;width:126pt;height:90.2pt;z-index:251649024;mso-wrap-distance-left:9.05pt;mso-wrap-distance-right:9.05pt" strokeweight=".5pt">
            <v:fill color2="black"/>
            <v:textbox inset="7.45pt,3.85pt,7.45pt,3.85pt">
              <w:txbxContent>
                <w:p w:rsidR="00E607E4" w:rsidRDefault="00E607E4">
                  <w:pPr>
                    <w:jc w:val="center"/>
                  </w:pPr>
                  <w:r>
                    <w:t>заключение о соответствии предложения отдела требованиям действующего</w:t>
                  </w:r>
                </w:p>
                <w:p w:rsidR="00E607E4" w:rsidRDefault="00E607E4">
                  <w:pPr>
                    <w:jc w:val="center"/>
                  </w:pPr>
                  <w:r>
                    <w:t>законодательства</w:t>
                  </w:r>
                </w:p>
              </w:txbxContent>
            </v:textbox>
          </v:shape>
        </w:pict>
      </w:r>
      <w:r>
        <w:pict>
          <v:shape id="_x0000_s1036" type="#_x0000_t202" style="position:absolute;margin-left:161.9pt;margin-top:.1pt;width:135pt;height:90pt;z-index:251650048;mso-wrap-distance-left:9.05pt;mso-wrap-distance-right:9.05pt" strokeweight=".5pt">
            <v:fill color2="black"/>
            <v:textbox inset="7.45pt,3.85pt,7.45pt,3.85pt">
              <w:txbxContent>
                <w:p w:rsidR="00E607E4" w:rsidRDefault="00E607E4">
                  <w:pPr>
                    <w:jc w:val="center"/>
                  </w:pPr>
                  <w:r>
                    <w:t>заключение о не соответствии предложения отдела требованиям действующего</w:t>
                  </w:r>
                </w:p>
                <w:p w:rsidR="00E607E4" w:rsidRDefault="00E607E4">
                  <w:pPr>
                    <w:jc w:val="center"/>
                  </w:pPr>
                  <w:r>
                    <w:t>законодательства указанием</w:t>
                  </w:r>
                </w:p>
                <w:p w:rsidR="00E607E4" w:rsidRDefault="00E607E4">
                  <w:pPr>
                    <w:jc w:val="center"/>
                  </w:pPr>
                </w:p>
              </w:txbxContent>
            </v:textbox>
          </v:shape>
        </w:pict>
      </w:r>
      <w:r>
        <w:pict>
          <v:shape id="_x0000_s1037" type="#_x0000_t202" style="position:absolute;margin-left:341.9pt;margin-top:.1pt;width:135pt;height:90pt;z-index:251651072;mso-wrap-distance-left:9.05pt;mso-wrap-distance-right:9.05pt" strokeweight=".5pt">
            <v:fill color2="black"/>
            <v:textbox inset="7.45pt,3.85pt,7.45pt,3.85pt">
              <w:txbxContent>
                <w:p w:rsidR="00E607E4" w:rsidRDefault="00E607E4">
                  <w:pPr>
                    <w:jc w:val="center"/>
                  </w:pPr>
                  <w:r>
                    <w:t xml:space="preserve">заключение о возвращении материала специалисту на доработку  </w:t>
                  </w:r>
                </w:p>
              </w:txbxContent>
            </v:textbox>
          </v:shape>
        </w:pict>
      </w:r>
      <w:r w:rsidR="006A1506">
        <w:tab/>
      </w:r>
      <w:r w:rsidR="006A1506">
        <w:tab/>
      </w:r>
    </w:p>
    <w:p w:rsidR="006A1506" w:rsidRDefault="006A1506"/>
    <w:p w:rsidR="006A1506" w:rsidRDefault="006A1506"/>
    <w:p w:rsidR="006A1506" w:rsidRDefault="006A1506"/>
    <w:p w:rsidR="006A1506" w:rsidRDefault="006A1506"/>
    <w:p w:rsidR="006A1506" w:rsidRDefault="006A1506"/>
    <w:p w:rsidR="006A1506" w:rsidRDefault="006A1506"/>
    <w:p w:rsidR="006A1506" w:rsidRDefault="00686F3B">
      <w:pPr>
        <w:tabs>
          <w:tab w:val="left" w:pos="1155"/>
          <w:tab w:val="center" w:pos="4677"/>
          <w:tab w:val="left" w:pos="8160"/>
        </w:tabs>
      </w:pPr>
      <w:r>
        <w:pict>
          <v:line id="_x0000_s1041" style="position:absolute;z-index:251655168" from="63pt,-4.2pt" to="63pt,22.8pt" strokeweight=".26mm">
            <v:stroke endarrow="block" joinstyle="miter"/>
          </v:line>
        </w:pict>
      </w:r>
      <w:r>
        <w:pict>
          <v:line id="_x0000_s1042" style="position:absolute;z-index:251656192" from="225pt,-8.4pt" to="225pt,18.6pt" strokeweight=".26mm">
            <v:stroke endarrow="block" joinstyle="miter"/>
          </v:line>
        </w:pict>
      </w:r>
      <w:r>
        <w:pict>
          <v:line id="_x0000_s1043" style="position:absolute;z-index:251657216" from="414pt,-8.4pt" to="414pt,18.6pt" strokeweight=".26mm">
            <v:stroke endarrow="block" joinstyle="miter"/>
          </v:line>
        </w:pict>
      </w:r>
      <w:r w:rsidR="006A1506">
        <w:tab/>
      </w:r>
      <w:r w:rsidR="006A1506">
        <w:tab/>
      </w:r>
      <w:r>
        <w:pict>
          <v:line id="_x0000_s1045" style="position:absolute;flip:x;z-index:251659264;mso-position-horizontal-relative:text;mso-position-vertical-relative:text" from="54pt,62.6pt" to="117pt,125.6pt" strokeweight=".3mm">
            <v:stroke endarrow="block" joinstyle="miter"/>
          </v:line>
        </w:pict>
      </w:r>
      <w:r>
        <w:pict>
          <v:line id="_x0000_s1046" style="position:absolute;z-index:251660288;mso-position-horizontal-relative:text;mso-position-vertical-relative:text" from="324pt,62.6pt" to="378pt,116.6pt" strokeweight=".26mm">
            <v:stroke endarrow="block" joinstyle="miter"/>
          </v:line>
        </w:pict>
      </w:r>
      <w:r>
        <w:pict>
          <v:shape id="_x0000_s1050" type="#_x0000_t202" style="position:absolute;margin-left:89.9pt;margin-top:11.5pt;width:270pt;height:49.2pt;z-index:251663360;mso-wrap-distance-left:9.05pt;mso-wrap-distance-right:9.05pt;mso-position-horizontal-relative:text;mso-position-vertical-relative:text" strokeweight=".5pt">
            <v:fill color2="black"/>
            <v:textbox inset="7.45pt,3.85pt,7.45pt,3.85pt">
              <w:txbxContent>
                <w:p w:rsidR="00E607E4" w:rsidRDefault="00E607E4">
                  <w:pPr>
                    <w:jc w:val="center"/>
                  </w:pPr>
                  <w:r>
                    <w:t xml:space="preserve">Принятие решения (подготовка, согласование проекта постановления Администрации </w:t>
                  </w:r>
                  <w:r w:rsidR="00BB3B7D">
                    <w:t>Ивановского сельсовета</w:t>
                  </w:r>
                  <w:r>
                    <w:t xml:space="preserve"> и выдача выписки из постановления)</w:t>
                  </w:r>
                </w:p>
              </w:txbxContent>
            </v:textbox>
          </v:shape>
        </w:pict>
      </w:r>
    </w:p>
    <w:p w:rsidR="006A1506" w:rsidRDefault="006A1506"/>
    <w:p w:rsidR="006A1506" w:rsidRDefault="006A1506"/>
    <w:p w:rsidR="006A1506" w:rsidRDefault="006A1506"/>
    <w:p w:rsidR="006A1506" w:rsidRDefault="006A1506">
      <w:pPr>
        <w:tabs>
          <w:tab w:val="left" w:pos="6120"/>
        </w:tabs>
      </w:pPr>
      <w:r>
        <w:tab/>
      </w:r>
    </w:p>
    <w:p w:rsidR="006A1506" w:rsidRDefault="006A1506"/>
    <w:p w:rsidR="006A1506" w:rsidRDefault="00686F3B">
      <w:pPr>
        <w:tabs>
          <w:tab w:val="left" w:pos="5805"/>
        </w:tabs>
      </w:pPr>
      <w:r>
        <w:pict>
          <v:shape id="_x0000_s1047" type="#_x0000_t202" style="position:absolute;margin-left:8.9pt;margin-top:13.75pt;width:126pt;height:1in;z-index:251661312;mso-wrap-distance-left:9.05pt;mso-wrap-distance-right:9.05pt" strokeweight=".5pt">
            <v:fill color2="black"/>
            <v:textbox inset="7.45pt,3.85pt,7.45pt,3.85pt">
              <w:txbxContent>
                <w:p w:rsidR="00E607E4" w:rsidRDefault="00E607E4">
                  <w:pPr>
                    <w:jc w:val="center"/>
                  </w:pPr>
                  <w:r>
                    <w:t>Решение о принятии на учет в качестве нуждающегося в жилом помещении</w:t>
                  </w:r>
                </w:p>
                <w:p w:rsidR="00E607E4" w:rsidRDefault="00E607E4"/>
              </w:txbxContent>
            </v:textbox>
          </v:shape>
        </w:pict>
      </w:r>
    </w:p>
    <w:p w:rsidR="006A1506" w:rsidRDefault="006A1506"/>
    <w:p w:rsidR="006A1506" w:rsidRDefault="00686F3B">
      <w:r>
        <w:pict>
          <v:shape id="_x0000_s1044" type="#_x0000_t202" style="position:absolute;margin-left:341.9pt;margin-top:6.2pt;width:135pt;height:83.45pt;z-index:251658240;mso-wrap-distance-left:9.05pt;mso-wrap-distance-right:9.05pt" strokeweight=".5pt">
            <v:fill color2="black"/>
            <v:textbox inset="7.45pt,3.85pt,7.45pt,3.85pt">
              <w:txbxContent>
                <w:p w:rsidR="00E607E4" w:rsidRDefault="00E607E4">
                  <w:pPr>
                    <w:jc w:val="center"/>
                  </w:pPr>
                  <w:r>
                    <w:t>Решение об отказе в принятии на учет в качестве нуждающегося в жилом помещении</w:t>
                  </w:r>
                </w:p>
              </w:txbxContent>
            </v:textbox>
          </v:shape>
        </w:pict>
      </w:r>
    </w:p>
    <w:p w:rsidR="006A1506" w:rsidRDefault="006A1506"/>
    <w:p w:rsidR="006A1506" w:rsidRDefault="006A1506"/>
    <w:p w:rsidR="006A1506" w:rsidRDefault="006A1506"/>
    <w:p w:rsidR="006A1506" w:rsidRDefault="00686F3B">
      <w:pPr>
        <w:tabs>
          <w:tab w:val="left" w:pos="1350"/>
          <w:tab w:val="left" w:pos="8325"/>
        </w:tabs>
      </w:pPr>
      <w:r>
        <w:pict>
          <v:line id="_x0000_s1048" style="position:absolute;z-index:251662336" from="63pt,-1.55pt" to="63pt,34.45pt" strokeweight=".26mm">
            <v:stroke endarrow="block" joinstyle="miter"/>
          </v:line>
        </w:pict>
      </w:r>
      <w:r w:rsidR="006A1506">
        <w:tab/>
      </w:r>
    </w:p>
    <w:p w:rsidR="00391F7A" w:rsidRDefault="006A1506">
      <w:r>
        <w:tab/>
      </w:r>
      <w:r>
        <w:tab/>
      </w:r>
      <w:r>
        <w:tab/>
      </w:r>
      <w:r>
        <w:tab/>
      </w:r>
      <w:r>
        <w:tab/>
      </w:r>
      <w:r>
        <w:tab/>
      </w:r>
      <w:r>
        <w:tab/>
      </w:r>
      <w:r>
        <w:tab/>
        <w:t xml:space="preserve">    </w:t>
      </w:r>
    </w:p>
    <w:p w:rsidR="00391F7A" w:rsidRDefault="00391F7A"/>
    <w:p w:rsidR="006A1506" w:rsidRDefault="006A1506" w:rsidP="00BB3B7D">
      <w:pPr>
        <w:jc w:val="right"/>
        <w:rPr>
          <w:sz w:val="28"/>
          <w:szCs w:val="28"/>
        </w:rPr>
      </w:pPr>
      <w:r>
        <w:t xml:space="preserve"> </w:t>
      </w:r>
      <w:r>
        <w:rPr>
          <w:sz w:val="28"/>
          <w:szCs w:val="28"/>
        </w:rPr>
        <w:t>ПРИЛОЖЕНИЕ 4</w:t>
      </w:r>
    </w:p>
    <w:p w:rsidR="006A1506" w:rsidRDefault="006A1506" w:rsidP="00BB3B7D">
      <w:pPr>
        <w:autoSpaceDE w:val="0"/>
        <w:jc w:val="right"/>
        <w:rPr>
          <w:sz w:val="28"/>
          <w:szCs w:val="28"/>
        </w:rPr>
      </w:pPr>
      <w:r>
        <w:rPr>
          <w:sz w:val="28"/>
          <w:szCs w:val="28"/>
        </w:rPr>
        <w:t xml:space="preserve">                                                                           к административному регламенту </w:t>
      </w:r>
    </w:p>
    <w:p w:rsidR="00BB3B7D" w:rsidRDefault="006A1506" w:rsidP="00BB3B7D">
      <w:pPr>
        <w:autoSpaceDE w:val="0"/>
        <w:jc w:val="right"/>
        <w:rPr>
          <w:sz w:val="28"/>
          <w:szCs w:val="28"/>
        </w:rPr>
      </w:pPr>
      <w:r>
        <w:rPr>
          <w:sz w:val="28"/>
          <w:szCs w:val="28"/>
        </w:rPr>
        <w:t xml:space="preserve">                                           </w:t>
      </w:r>
      <w:r w:rsidR="00E44E40">
        <w:rPr>
          <w:sz w:val="28"/>
          <w:szCs w:val="28"/>
        </w:rPr>
        <w:t xml:space="preserve">                              </w:t>
      </w:r>
      <w:r>
        <w:rPr>
          <w:sz w:val="28"/>
          <w:szCs w:val="28"/>
        </w:rPr>
        <w:t xml:space="preserve">по предоставлению </w:t>
      </w:r>
    </w:p>
    <w:p w:rsidR="0041207F" w:rsidRDefault="00BB3B7D" w:rsidP="00BB3B7D">
      <w:pPr>
        <w:autoSpaceDE w:val="0"/>
        <w:jc w:val="right"/>
        <w:rPr>
          <w:sz w:val="28"/>
          <w:szCs w:val="28"/>
        </w:rPr>
      </w:pPr>
      <w:r>
        <w:rPr>
          <w:sz w:val="28"/>
          <w:szCs w:val="28"/>
        </w:rPr>
        <w:t xml:space="preserve">Администрацией </w:t>
      </w:r>
    </w:p>
    <w:p w:rsidR="00BB3B7D" w:rsidRDefault="00BB3B7D" w:rsidP="00BB3B7D">
      <w:pPr>
        <w:autoSpaceDE w:val="0"/>
        <w:jc w:val="right"/>
        <w:rPr>
          <w:sz w:val="28"/>
          <w:szCs w:val="28"/>
        </w:rPr>
      </w:pPr>
      <w:r>
        <w:rPr>
          <w:sz w:val="28"/>
          <w:szCs w:val="28"/>
        </w:rPr>
        <w:t>Ивановского сельсовета</w:t>
      </w:r>
    </w:p>
    <w:p w:rsidR="006A1506" w:rsidRDefault="006A1506" w:rsidP="00BB3B7D">
      <w:pPr>
        <w:autoSpaceDE w:val="0"/>
        <w:jc w:val="right"/>
        <w:rPr>
          <w:sz w:val="28"/>
          <w:szCs w:val="28"/>
        </w:rPr>
      </w:pPr>
      <w:r>
        <w:rPr>
          <w:sz w:val="28"/>
          <w:szCs w:val="28"/>
        </w:rPr>
        <w:t>муниципальной</w:t>
      </w:r>
    </w:p>
    <w:p w:rsidR="006A1506" w:rsidRDefault="006A1506" w:rsidP="00BB3B7D">
      <w:pPr>
        <w:autoSpaceDE w:val="0"/>
        <w:jc w:val="right"/>
        <w:rPr>
          <w:sz w:val="28"/>
          <w:szCs w:val="28"/>
        </w:rPr>
      </w:pPr>
      <w:r>
        <w:rPr>
          <w:sz w:val="28"/>
          <w:szCs w:val="28"/>
        </w:rPr>
        <w:t xml:space="preserve">                                           </w:t>
      </w:r>
      <w:r w:rsidR="00E44E40">
        <w:rPr>
          <w:sz w:val="28"/>
          <w:szCs w:val="28"/>
        </w:rPr>
        <w:t xml:space="preserve">                           </w:t>
      </w:r>
      <w:r>
        <w:rPr>
          <w:sz w:val="28"/>
          <w:szCs w:val="28"/>
        </w:rPr>
        <w:t>услуги по приему заявлений,</w:t>
      </w:r>
    </w:p>
    <w:p w:rsidR="006A1506" w:rsidRDefault="006A1506" w:rsidP="00BB3B7D">
      <w:pPr>
        <w:autoSpaceDE w:val="0"/>
        <w:jc w:val="right"/>
        <w:rPr>
          <w:sz w:val="28"/>
          <w:szCs w:val="28"/>
        </w:rPr>
      </w:pPr>
      <w:r>
        <w:rPr>
          <w:sz w:val="28"/>
          <w:szCs w:val="28"/>
        </w:rPr>
        <w:t xml:space="preserve">                                                                           документов, постановке граждан</w:t>
      </w:r>
    </w:p>
    <w:p w:rsidR="006A1506" w:rsidRDefault="006A1506" w:rsidP="00BB3B7D">
      <w:pPr>
        <w:autoSpaceDE w:val="0"/>
        <w:jc w:val="right"/>
        <w:rPr>
          <w:sz w:val="28"/>
          <w:szCs w:val="28"/>
        </w:rPr>
      </w:pPr>
      <w:r>
        <w:rPr>
          <w:sz w:val="28"/>
          <w:szCs w:val="28"/>
        </w:rPr>
        <w:t xml:space="preserve">                                           </w:t>
      </w:r>
      <w:r w:rsidR="00E44E40">
        <w:rPr>
          <w:sz w:val="28"/>
          <w:szCs w:val="28"/>
        </w:rPr>
        <w:t xml:space="preserve">                              </w:t>
      </w:r>
      <w:r>
        <w:rPr>
          <w:sz w:val="28"/>
          <w:szCs w:val="28"/>
        </w:rPr>
        <w:t>на учет в качестве нуждающихся</w:t>
      </w:r>
    </w:p>
    <w:p w:rsidR="006A1506" w:rsidRDefault="006A1506" w:rsidP="00BB3B7D">
      <w:pPr>
        <w:jc w:val="right"/>
        <w:rPr>
          <w:sz w:val="28"/>
          <w:szCs w:val="28"/>
        </w:rPr>
      </w:pPr>
      <w:r>
        <w:rPr>
          <w:sz w:val="28"/>
          <w:szCs w:val="28"/>
        </w:rPr>
        <w:t xml:space="preserve">                                            </w:t>
      </w:r>
      <w:r w:rsidR="00E44E40">
        <w:rPr>
          <w:sz w:val="28"/>
          <w:szCs w:val="28"/>
        </w:rPr>
        <w:t xml:space="preserve">                                </w:t>
      </w:r>
      <w:r>
        <w:rPr>
          <w:sz w:val="28"/>
          <w:szCs w:val="28"/>
        </w:rPr>
        <w:t xml:space="preserve">в жилых </w:t>
      </w:r>
      <w:r w:rsidR="00E44E40">
        <w:rPr>
          <w:sz w:val="28"/>
          <w:szCs w:val="28"/>
        </w:rPr>
        <w:t>помещениях</w:t>
      </w:r>
    </w:p>
    <w:p w:rsidR="006A1506" w:rsidRDefault="006A1506" w:rsidP="00BB3B7D">
      <w:pPr>
        <w:jc w:val="right"/>
      </w:pPr>
      <w:r>
        <w:t xml:space="preserve">                                                                                                               </w:t>
      </w:r>
    </w:p>
    <w:p w:rsidR="006A1506" w:rsidRDefault="006A1506">
      <w:pPr>
        <w:autoSpaceDE w:val="0"/>
        <w:jc w:val="center"/>
        <w:rPr>
          <w:b/>
          <w:sz w:val="28"/>
          <w:szCs w:val="28"/>
        </w:rPr>
      </w:pPr>
    </w:p>
    <w:p w:rsidR="006A1506" w:rsidRDefault="006A1506">
      <w:pPr>
        <w:autoSpaceDE w:val="0"/>
        <w:jc w:val="center"/>
        <w:rPr>
          <w:b/>
          <w:sz w:val="28"/>
          <w:szCs w:val="28"/>
        </w:rPr>
      </w:pPr>
      <w:r>
        <w:rPr>
          <w:b/>
          <w:sz w:val="28"/>
          <w:szCs w:val="28"/>
        </w:rPr>
        <w:t>РАСПИСКА В ПОЛУЧЕНИИ ДОКУМЕНТОВ</w:t>
      </w:r>
    </w:p>
    <w:p w:rsidR="006A1506" w:rsidRDefault="006A1506">
      <w:pPr>
        <w:autoSpaceDE w:val="0"/>
        <w:jc w:val="center"/>
        <w:rPr>
          <w:b/>
          <w:sz w:val="28"/>
          <w:szCs w:val="28"/>
        </w:rPr>
      </w:pPr>
    </w:p>
    <w:p w:rsidR="006A1506" w:rsidRDefault="006A1506">
      <w:pPr>
        <w:autoSpaceDE w:val="0"/>
        <w:jc w:val="center"/>
        <w:rPr>
          <w:b/>
          <w:bCs/>
          <w:sz w:val="28"/>
          <w:szCs w:val="28"/>
        </w:rPr>
      </w:pPr>
      <w:r>
        <w:rPr>
          <w:b/>
          <w:bCs/>
          <w:sz w:val="28"/>
          <w:szCs w:val="28"/>
        </w:rPr>
        <w:t>Управление по учету и распределению жилья города Курска</w:t>
      </w:r>
    </w:p>
    <w:p w:rsidR="006A1506" w:rsidRDefault="006A1506">
      <w:pPr>
        <w:autoSpaceDE w:val="0"/>
        <w:jc w:val="both"/>
        <w:rPr>
          <w:sz w:val="28"/>
          <w:szCs w:val="28"/>
        </w:rPr>
      </w:pPr>
    </w:p>
    <w:p w:rsidR="006A1506" w:rsidRDefault="006A1506">
      <w:pPr>
        <w:autoSpaceDE w:val="0"/>
        <w:jc w:val="both"/>
        <w:rPr>
          <w:sz w:val="28"/>
          <w:szCs w:val="28"/>
        </w:rPr>
      </w:pPr>
      <w:r>
        <w:rPr>
          <w:sz w:val="28"/>
          <w:szCs w:val="28"/>
        </w:rPr>
        <w:t>1. Наименование услуги ____________________________________________</w:t>
      </w:r>
    </w:p>
    <w:p w:rsidR="006A1506" w:rsidRDefault="006A1506">
      <w:pPr>
        <w:autoSpaceDE w:val="0"/>
        <w:jc w:val="both"/>
        <w:rPr>
          <w:sz w:val="28"/>
          <w:szCs w:val="28"/>
        </w:rPr>
      </w:pPr>
      <w:r>
        <w:rPr>
          <w:sz w:val="28"/>
          <w:szCs w:val="28"/>
        </w:rPr>
        <w:t>__________________________________________________________________</w:t>
      </w:r>
    </w:p>
    <w:p w:rsidR="006A1506" w:rsidRDefault="006A1506">
      <w:pPr>
        <w:autoSpaceDE w:val="0"/>
        <w:jc w:val="both"/>
        <w:rPr>
          <w:sz w:val="28"/>
          <w:szCs w:val="28"/>
        </w:rPr>
      </w:pPr>
      <w:r>
        <w:rPr>
          <w:sz w:val="28"/>
          <w:szCs w:val="28"/>
        </w:rPr>
        <w:t>2.Список принятых документов ______________________________________</w:t>
      </w:r>
    </w:p>
    <w:p w:rsidR="006A1506" w:rsidRDefault="006A1506">
      <w:pPr>
        <w:autoSpaceDE w:val="0"/>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1506" w:rsidRDefault="006A1506">
      <w:pPr>
        <w:autoSpaceDE w:val="0"/>
        <w:jc w:val="both"/>
        <w:rPr>
          <w:sz w:val="28"/>
          <w:szCs w:val="28"/>
        </w:rPr>
      </w:pPr>
      <w:r>
        <w:rPr>
          <w:sz w:val="28"/>
          <w:szCs w:val="28"/>
        </w:rPr>
        <w:t>3. Дата приема документов ___________________________________________</w:t>
      </w:r>
    </w:p>
    <w:p w:rsidR="006A1506" w:rsidRDefault="006A1506">
      <w:pPr>
        <w:pBdr>
          <w:bottom w:val="single" w:sz="8" w:space="1" w:color="000000"/>
        </w:pBdr>
        <w:autoSpaceDE w:val="0"/>
        <w:jc w:val="both"/>
        <w:rPr>
          <w:sz w:val="28"/>
          <w:szCs w:val="28"/>
        </w:rPr>
      </w:pPr>
    </w:p>
    <w:p w:rsidR="006A1506" w:rsidRDefault="006A1506">
      <w:pPr>
        <w:autoSpaceDE w:val="0"/>
        <w:jc w:val="both"/>
        <w:rPr>
          <w:sz w:val="28"/>
          <w:szCs w:val="28"/>
        </w:rPr>
      </w:pPr>
    </w:p>
    <w:p w:rsidR="006A1506" w:rsidRDefault="006A1506">
      <w:pPr>
        <w:autoSpaceDE w:val="0"/>
        <w:jc w:val="both"/>
        <w:rPr>
          <w:sz w:val="28"/>
          <w:szCs w:val="28"/>
        </w:rPr>
      </w:pPr>
      <w:r>
        <w:rPr>
          <w:sz w:val="28"/>
          <w:szCs w:val="28"/>
        </w:rPr>
        <w:t>4. Подпись ответственного должностного лица __________________________</w:t>
      </w:r>
    </w:p>
    <w:p w:rsidR="006A1506" w:rsidRDefault="006A1506">
      <w:pPr>
        <w:autoSpaceDE w:val="0"/>
        <w:jc w:val="both"/>
        <w:rPr>
          <w:sz w:val="28"/>
          <w:szCs w:val="28"/>
        </w:rPr>
      </w:pPr>
    </w:p>
    <w:p w:rsidR="006A1506" w:rsidRDefault="006A1506">
      <w:pPr>
        <w:autoSpaceDE w:val="0"/>
        <w:jc w:val="both"/>
        <w:rPr>
          <w:sz w:val="28"/>
          <w:szCs w:val="28"/>
        </w:rPr>
      </w:pPr>
      <w:r>
        <w:rPr>
          <w:sz w:val="28"/>
          <w:szCs w:val="28"/>
        </w:rPr>
        <w:t>5. Подпись заявителя</w:t>
      </w:r>
      <w:r>
        <w:rPr>
          <w:sz w:val="28"/>
          <w:szCs w:val="28"/>
        </w:rPr>
        <w:tab/>
      </w:r>
      <w:r>
        <w:rPr>
          <w:sz w:val="28"/>
          <w:szCs w:val="28"/>
        </w:rPr>
        <w:tab/>
      </w:r>
      <w:r>
        <w:rPr>
          <w:sz w:val="28"/>
          <w:szCs w:val="28"/>
        </w:rPr>
        <w:tab/>
        <w:t>__________________________</w:t>
      </w:r>
    </w:p>
    <w:p w:rsidR="006A1506" w:rsidRDefault="006A1506">
      <w:pPr>
        <w:autoSpaceDE w:val="0"/>
        <w:jc w:val="both"/>
        <w:rPr>
          <w:sz w:val="28"/>
          <w:szCs w:val="28"/>
        </w:rPr>
      </w:pPr>
    </w:p>
    <w:p w:rsidR="006A1506" w:rsidRDefault="006A1506">
      <w:pPr>
        <w:rPr>
          <w:sz w:val="28"/>
          <w:szCs w:val="28"/>
        </w:rPr>
      </w:pPr>
    </w:p>
    <w:p w:rsidR="006A1506" w:rsidRDefault="006A1506">
      <w:pPr>
        <w:rPr>
          <w:sz w:val="28"/>
          <w:szCs w:val="28"/>
        </w:rPr>
      </w:pPr>
    </w:p>
    <w:p w:rsidR="006A1506" w:rsidRDefault="006A1506">
      <w:pPr>
        <w:rPr>
          <w:sz w:val="28"/>
          <w:szCs w:val="28"/>
        </w:rPr>
      </w:pPr>
    </w:p>
    <w:p w:rsidR="006A1506" w:rsidRDefault="006A1506">
      <w:pPr>
        <w:rPr>
          <w:sz w:val="28"/>
          <w:szCs w:val="28"/>
        </w:rPr>
      </w:pPr>
    </w:p>
    <w:p w:rsidR="006A1506" w:rsidRDefault="006A1506">
      <w:pPr>
        <w:rPr>
          <w:sz w:val="28"/>
          <w:szCs w:val="28"/>
        </w:rPr>
      </w:pPr>
    </w:p>
    <w:p w:rsidR="006A1506" w:rsidRDefault="006A1506">
      <w:pPr>
        <w:rPr>
          <w:sz w:val="28"/>
          <w:szCs w:val="28"/>
        </w:rPr>
      </w:pPr>
    </w:p>
    <w:p w:rsidR="006A1506" w:rsidRDefault="006A1506"/>
    <w:sectPr w:rsidR="006A1506" w:rsidSect="00BE70A7">
      <w:headerReference w:type="default" r:id="rId11"/>
      <w:footnotePr>
        <w:pos w:val="beneathText"/>
      </w:footnotePr>
      <w:pgSz w:w="11905" w:h="16837"/>
      <w:pgMar w:top="1276" w:right="567" w:bottom="1134" w:left="198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B94" w:rsidRDefault="00232B94" w:rsidP="00711ED4">
      <w:r>
        <w:separator/>
      </w:r>
    </w:p>
  </w:endnote>
  <w:endnote w:type="continuationSeparator" w:id="0">
    <w:p w:rsidR="00232B94" w:rsidRDefault="00232B94" w:rsidP="00711E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B94" w:rsidRDefault="00232B94" w:rsidP="00711ED4">
      <w:r>
        <w:separator/>
      </w:r>
    </w:p>
  </w:footnote>
  <w:footnote w:type="continuationSeparator" w:id="0">
    <w:p w:rsidR="00232B94" w:rsidRDefault="00232B94" w:rsidP="00711E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7E4" w:rsidRDefault="00686F3B">
    <w:pPr>
      <w:pStyle w:val="ad"/>
      <w:jc w:val="center"/>
    </w:pPr>
    <w:fldSimple w:instr="PAGE   \* MERGEFORMAT">
      <w:r w:rsidR="0041207F">
        <w:rPr>
          <w:noProof/>
        </w:rPr>
        <w:t>32</w:t>
      </w:r>
    </w:fldSimple>
  </w:p>
  <w:p w:rsidR="00E607E4" w:rsidRDefault="00E607E4" w:rsidP="00711ED4">
    <w:pPr>
      <w:pStyle w:val="ad"/>
      <w:ind w:left="7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rPr>
        <w:rFonts w:ascii="Symbol" w:hAnsi="Symbol" w:cs="OpenSymbol"/>
      </w:rPr>
    </w:lvl>
    <w:lvl w:ilvl="1">
      <w:start w:val="12"/>
      <w:numFmt w:val="decimal"/>
      <w:lvlText w:val="%1.%2."/>
      <w:lvlJc w:val="left"/>
      <w:pPr>
        <w:tabs>
          <w:tab w:val="num" w:pos="1080"/>
        </w:tabs>
        <w:ind w:left="1080" w:hanging="360"/>
      </w:pPr>
      <w:rPr>
        <w:rFonts w:ascii="Symbol" w:hAnsi="Symbol" w:cs="OpenSymbol"/>
      </w:rPr>
    </w:lvl>
    <w:lvl w:ilvl="2">
      <w:start w:val="4"/>
      <w:numFmt w:val="decimal"/>
      <w:lvlText w:val="%1.%2.%3."/>
      <w:lvlJc w:val="left"/>
      <w:pPr>
        <w:tabs>
          <w:tab w:val="num" w:pos="1440"/>
        </w:tabs>
        <w:ind w:left="1440" w:hanging="360"/>
      </w:pPr>
      <w:rPr>
        <w:rFonts w:ascii="Symbol" w:hAnsi="Symbol" w:cs="OpenSymbol"/>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00000003"/>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nsid w:val="47FD6722"/>
    <w:multiLevelType w:val="multilevel"/>
    <w:tmpl w:val="3C866914"/>
    <w:lvl w:ilvl="0">
      <w:start w:val="1"/>
      <w:numFmt w:val="decimal"/>
      <w:lvlText w:val="%1."/>
      <w:lvlJc w:val="left"/>
      <w:pPr>
        <w:ind w:left="735" w:hanging="735"/>
      </w:pPr>
      <w:rPr>
        <w:rFonts w:hint="default"/>
      </w:rPr>
    </w:lvl>
    <w:lvl w:ilvl="1">
      <w:start w:val="1"/>
      <w:numFmt w:val="decimal"/>
      <w:lvlText w:val="%1.%2."/>
      <w:lvlJc w:val="left"/>
      <w:pPr>
        <w:ind w:left="1415" w:hanging="735"/>
      </w:pPr>
      <w:rPr>
        <w:rFonts w:hint="default"/>
      </w:rPr>
    </w:lvl>
    <w:lvl w:ilvl="2">
      <w:start w:val="1"/>
      <w:numFmt w:val="decimal"/>
      <w:lvlText w:val="%1.%2.%3."/>
      <w:lvlJc w:val="left"/>
      <w:pPr>
        <w:ind w:left="2095" w:hanging="735"/>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4">
    <w:nsid w:val="51A14C78"/>
    <w:multiLevelType w:val="hybridMultilevel"/>
    <w:tmpl w:val="BB1495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33794"/>
  </w:hdrShapeDefaults>
  <w:footnotePr>
    <w:pos w:val="beneathText"/>
    <w:footnote w:id="-1"/>
    <w:footnote w:id="0"/>
  </w:footnotePr>
  <w:endnotePr>
    <w:endnote w:id="-1"/>
    <w:endnote w:id="0"/>
  </w:endnotePr>
  <w:compat/>
  <w:rsids>
    <w:rsidRoot w:val="00F45F0C"/>
    <w:rsid w:val="00051156"/>
    <w:rsid w:val="00062D09"/>
    <w:rsid w:val="000857E9"/>
    <w:rsid w:val="000F7219"/>
    <w:rsid w:val="00113E7B"/>
    <w:rsid w:val="00126FE3"/>
    <w:rsid w:val="00170696"/>
    <w:rsid w:val="001B12F3"/>
    <w:rsid w:val="00232B94"/>
    <w:rsid w:val="0025311F"/>
    <w:rsid w:val="00267980"/>
    <w:rsid w:val="002C2B2A"/>
    <w:rsid w:val="002F53FE"/>
    <w:rsid w:val="00331EFF"/>
    <w:rsid w:val="00367D7E"/>
    <w:rsid w:val="0037439D"/>
    <w:rsid w:val="0038313E"/>
    <w:rsid w:val="00391F7A"/>
    <w:rsid w:val="003A127E"/>
    <w:rsid w:val="003B313D"/>
    <w:rsid w:val="003D349C"/>
    <w:rsid w:val="003D726F"/>
    <w:rsid w:val="003E480C"/>
    <w:rsid w:val="0041207F"/>
    <w:rsid w:val="00453254"/>
    <w:rsid w:val="0048390F"/>
    <w:rsid w:val="00486E00"/>
    <w:rsid w:val="004A378D"/>
    <w:rsid w:val="004B5FDF"/>
    <w:rsid w:val="004E3912"/>
    <w:rsid w:val="00555B45"/>
    <w:rsid w:val="00562DE0"/>
    <w:rsid w:val="005D347D"/>
    <w:rsid w:val="005F1DF6"/>
    <w:rsid w:val="005F6147"/>
    <w:rsid w:val="00613B94"/>
    <w:rsid w:val="00631EE6"/>
    <w:rsid w:val="00657C17"/>
    <w:rsid w:val="00686F3B"/>
    <w:rsid w:val="006978CD"/>
    <w:rsid w:val="006A1506"/>
    <w:rsid w:val="006B1EFA"/>
    <w:rsid w:val="006D62C5"/>
    <w:rsid w:val="00702ADB"/>
    <w:rsid w:val="00711513"/>
    <w:rsid w:val="00711ED4"/>
    <w:rsid w:val="007225B9"/>
    <w:rsid w:val="007360DA"/>
    <w:rsid w:val="00755966"/>
    <w:rsid w:val="00766353"/>
    <w:rsid w:val="00791F0D"/>
    <w:rsid w:val="00792486"/>
    <w:rsid w:val="007B5B54"/>
    <w:rsid w:val="00836113"/>
    <w:rsid w:val="008434B2"/>
    <w:rsid w:val="008464E7"/>
    <w:rsid w:val="008515F5"/>
    <w:rsid w:val="00851F00"/>
    <w:rsid w:val="008E5F25"/>
    <w:rsid w:val="008F3CA2"/>
    <w:rsid w:val="0090018A"/>
    <w:rsid w:val="00940C95"/>
    <w:rsid w:val="00961081"/>
    <w:rsid w:val="009A1B9B"/>
    <w:rsid w:val="009C6B47"/>
    <w:rsid w:val="00A5489A"/>
    <w:rsid w:val="00A64BDC"/>
    <w:rsid w:val="00A67FB4"/>
    <w:rsid w:val="00A71DA1"/>
    <w:rsid w:val="00A82A58"/>
    <w:rsid w:val="00A90789"/>
    <w:rsid w:val="00AA2C32"/>
    <w:rsid w:val="00AC1E07"/>
    <w:rsid w:val="00AC4487"/>
    <w:rsid w:val="00AD2AA8"/>
    <w:rsid w:val="00AE1815"/>
    <w:rsid w:val="00B160C9"/>
    <w:rsid w:val="00B53435"/>
    <w:rsid w:val="00B65883"/>
    <w:rsid w:val="00B832CA"/>
    <w:rsid w:val="00BB3B7D"/>
    <w:rsid w:val="00BC61F4"/>
    <w:rsid w:val="00BD4746"/>
    <w:rsid w:val="00BE70A7"/>
    <w:rsid w:val="00BE7DC1"/>
    <w:rsid w:val="00C13B93"/>
    <w:rsid w:val="00C321B0"/>
    <w:rsid w:val="00C52A68"/>
    <w:rsid w:val="00CA2B39"/>
    <w:rsid w:val="00CE2A8A"/>
    <w:rsid w:val="00D0061A"/>
    <w:rsid w:val="00D4541C"/>
    <w:rsid w:val="00D8161E"/>
    <w:rsid w:val="00DA4A7A"/>
    <w:rsid w:val="00DB2CE6"/>
    <w:rsid w:val="00DE60FE"/>
    <w:rsid w:val="00E148F4"/>
    <w:rsid w:val="00E44E40"/>
    <w:rsid w:val="00E607E4"/>
    <w:rsid w:val="00E735FC"/>
    <w:rsid w:val="00E74D88"/>
    <w:rsid w:val="00E91A44"/>
    <w:rsid w:val="00E9549B"/>
    <w:rsid w:val="00ED2A43"/>
    <w:rsid w:val="00F05D0D"/>
    <w:rsid w:val="00F35ABF"/>
    <w:rsid w:val="00F45F0C"/>
    <w:rsid w:val="00F53DE4"/>
    <w:rsid w:val="00F60AF0"/>
    <w:rsid w:val="00F81365"/>
    <w:rsid w:val="00F91030"/>
    <w:rsid w:val="00FB53F2"/>
    <w:rsid w:val="00FC4518"/>
    <w:rsid w:val="00FD0299"/>
    <w:rsid w:val="00FE2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0789"/>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2">
    <w:name w:val="WW8Num1z2"/>
    <w:rsid w:val="00A90789"/>
    <w:rPr>
      <w:b/>
      <w:bCs/>
    </w:rPr>
  </w:style>
  <w:style w:type="character" w:customStyle="1" w:styleId="WW8Num2z0">
    <w:name w:val="WW8Num2z0"/>
    <w:rsid w:val="00A90789"/>
    <w:rPr>
      <w:rFonts w:ascii="Symbol" w:hAnsi="Symbol" w:cs="OpenSymbol"/>
    </w:rPr>
  </w:style>
  <w:style w:type="character" w:customStyle="1" w:styleId="WW8Num3z0">
    <w:name w:val="WW8Num3z0"/>
    <w:rsid w:val="00A90789"/>
    <w:rPr>
      <w:rFonts w:ascii="Symbol" w:hAnsi="Symbol" w:cs="OpenSymbol"/>
    </w:rPr>
  </w:style>
  <w:style w:type="character" w:customStyle="1" w:styleId="3">
    <w:name w:val="Основной шрифт абзаца3"/>
    <w:rsid w:val="00A90789"/>
  </w:style>
  <w:style w:type="character" w:customStyle="1" w:styleId="WW8Num4z0">
    <w:name w:val="WW8Num4z0"/>
    <w:rsid w:val="00A90789"/>
    <w:rPr>
      <w:rFonts w:ascii="Symbol" w:hAnsi="Symbol" w:cs="OpenSymbol"/>
    </w:rPr>
  </w:style>
  <w:style w:type="character" w:customStyle="1" w:styleId="WW8Num5z0">
    <w:name w:val="WW8Num5z0"/>
    <w:rsid w:val="00A90789"/>
    <w:rPr>
      <w:rFonts w:ascii="Symbol" w:hAnsi="Symbol" w:cs="OpenSymbol"/>
    </w:rPr>
  </w:style>
  <w:style w:type="character" w:customStyle="1" w:styleId="WW8Num6z0">
    <w:name w:val="WW8Num6z0"/>
    <w:rsid w:val="00A90789"/>
    <w:rPr>
      <w:rFonts w:ascii="Symbol" w:hAnsi="Symbol" w:cs="OpenSymbol"/>
    </w:rPr>
  </w:style>
  <w:style w:type="character" w:customStyle="1" w:styleId="WW8Num7z0">
    <w:name w:val="WW8Num7z0"/>
    <w:rsid w:val="00A90789"/>
    <w:rPr>
      <w:b/>
      <w:bCs/>
    </w:rPr>
  </w:style>
  <w:style w:type="character" w:customStyle="1" w:styleId="WW8Num8z0">
    <w:name w:val="WW8Num8z0"/>
    <w:rsid w:val="00A90789"/>
    <w:rPr>
      <w:rFonts w:ascii="Symbol" w:hAnsi="Symbol" w:cs="OpenSymbol"/>
    </w:rPr>
  </w:style>
  <w:style w:type="character" w:customStyle="1" w:styleId="WW8Num9z0">
    <w:name w:val="WW8Num9z0"/>
    <w:rsid w:val="00A90789"/>
    <w:rPr>
      <w:rFonts w:ascii="Symbol" w:hAnsi="Symbol" w:cs="OpenSymbol"/>
    </w:rPr>
  </w:style>
  <w:style w:type="character" w:customStyle="1" w:styleId="WW8Num10z0">
    <w:name w:val="WW8Num10z0"/>
    <w:rsid w:val="00A90789"/>
    <w:rPr>
      <w:rFonts w:ascii="Symbol" w:hAnsi="Symbol" w:cs="OpenSymbol"/>
    </w:rPr>
  </w:style>
  <w:style w:type="character" w:customStyle="1" w:styleId="WW8Num11z0">
    <w:name w:val="WW8Num11z0"/>
    <w:rsid w:val="00A90789"/>
    <w:rPr>
      <w:rFonts w:ascii="Symbol" w:hAnsi="Symbol" w:cs="OpenSymbol"/>
    </w:rPr>
  </w:style>
  <w:style w:type="character" w:customStyle="1" w:styleId="WW8Num12z0">
    <w:name w:val="WW8Num12z0"/>
    <w:rsid w:val="00A90789"/>
    <w:rPr>
      <w:rFonts w:ascii="Symbol" w:hAnsi="Symbol" w:cs="OpenSymbol"/>
    </w:rPr>
  </w:style>
  <w:style w:type="character" w:customStyle="1" w:styleId="WW8Num13z0">
    <w:name w:val="WW8Num13z0"/>
    <w:rsid w:val="00A90789"/>
    <w:rPr>
      <w:rFonts w:ascii="Symbol" w:hAnsi="Symbol" w:cs="OpenSymbol"/>
    </w:rPr>
  </w:style>
  <w:style w:type="character" w:customStyle="1" w:styleId="WW8Num14z0">
    <w:name w:val="WW8Num14z0"/>
    <w:rsid w:val="00A90789"/>
    <w:rPr>
      <w:rFonts w:ascii="Symbol" w:hAnsi="Symbol" w:cs="OpenSymbol"/>
    </w:rPr>
  </w:style>
  <w:style w:type="character" w:customStyle="1" w:styleId="WW8Num15z0">
    <w:name w:val="WW8Num15z0"/>
    <w:rsid w:val="00A90789"/>
    <w:rPr>
      <w:rFonts w:ascii="Symbol" w:hAnsi="Symbol" w:cs="OpenSymbol"/>
    </w:rPr>
  </w:style>
  <w:style w:type="character" w:customStyle="1" w:styleId="WW8Num16z0">
    <w:name w:val="WW8Num16z0"/>
    <w:rsid w:val="00A90789"/>
    <w:rPr>
      <w:rFonts w:ascii="Symbol" w:hAnsi="Symbol" w:cs="OpenSymbol"/>
    </w:rPr>
  </w:style>
  <w:style w:type="character" w:customStyle="1" w:styleId="WW8Num17z0">
    <w:name w:val="WW8Num17z0"/>
    <w:rsid w:val="00A90789"/>
    <w:rPr>
      <w:rFonts w:ascii="Symbol" w:hAnsi="Symbol" w:cs="OpenSymbol"/>
    </w:rPr>
  </w:style>
  <w:style w:type="character" w:customStyle="1" w:styleId="WW8Num18z0">
    <w:name w:val="WW8Num18z0"/>
    <w:rsid w:val="00A90789"/>
    <w:rPr>
      <w:rFonts w:ascii="Symbol" w:hAnsi="Symbol" w:cs="OpenSymbol"/>
    </w:rPr>
  </w:style>
  <w:style w:type="character" w:customStyle="1" w:styleId="2">
    <w:name w:val="Основной шрифт абзаца2"/>
    <w:rsid w:val="00A90789"/>
  </w:style>
  <w:style w:type="character" w:customStyle="1" w:styleId="WW8Num2z2">
    <w:name w:val="WW8Num2z2"/>
    <w:rsid w:val="00A90789"/>
    <w:rPr>
      <w:b/>
      <w:bCs/>
    </w:rPr>
  </w:style>
  <w:style w:type="character" w:customStyle="1" w:styleId="WW8Num19z0">
    <w:name w:val="WW8Num19z0"/>
    <w:rsid w:val="00A90789"/>
    <w:rPr>
      <w:rFonts w:ascii="Symbol" w:hAnsi="Symbol" w:cs="OpenSymbol"/>
    </w:rPr>
  </w:style>
  <w:style w:type="character" w:customStyle="1" w:styleId="Absatz-Standardschriftart">
    <w:name w:val="Absatz-Standardschriftart"/>
    <w:rsid w:val="00A90789"/>
  </w:style>
  <w:style w:type="character" w:customStyle="1" w:styleId="1">
    <w:name w:val="Основной шрифт абзаца1"/>
    <w:rsid w:val="00A90789"/>
  </w:style>
  <w:style w:type="character" w:styleId="a3">
    <w:name w:val="Hyperlink"/>
    <w:semiHidden/>
    <w:rsid w:val="00A90789"/>
    <w:rPr>
      <w:color w:val="0000FF"/>
      <w:u w:val="single"/>
    </w:rPr>
  </w:style>
  <w:style w:type="character" w:customStyle="1" w:styleId="a4">
    <w:name w:val="Символ нумерации"/>
    <w:rsid w:val="00A90789"/>
    <w:rPr>
      <w:b/>
      <w:bCs/>
    </w:rPr>
  </w:style>
  <w:style w:type="character" w:customStyle="1" w:styleId="a5">
    <w:name w:val="Маркеры списка"/>
    <w:rsid w:val="00A90789"/>
    <w:rPr>
      <w:rFonts w:ascii="OpenSymbol" w:eastAsia="OpenSymbol" w:hAnsi="OpenSymbol" w:cs="OpenSymbol"/>
    </w:rPr>
  </w:style>
  <w:style w:type="paragraph" w:customStyle="1" w:styleId="a6">
    <w:name w:val="Заголовок"/>
    <w:basedOn w:val="a"/>
    <w:next w:val="a7"/>
    <w:rsid w:val="00A90789"/>
    <w:pPr>
      <w:keepNext/>
      <w:spacing w:before="240" w:after="120"/>
    </w:pPr>
    <w:rPr>
      <w:rFonts w:ascii="Arial" w:eastAsia="Lucida Sans Unicode" w:hAnsi="Arial" w:cs="Mangal"/>
      <w:sz w:val="28"/>
      <w:szCs w:val="28"/>
    </w:rPr>
  </w:style>
  <w:style w:type="paragraph" w:styleId="a7">
    <w:name w:val="Body Text"/>
    <w:basedOn w:val="a"/>
    <w:semiHidden/>
    <w:rsid w:val="00A90789"/>
    <w:pPr>
      <w:spacing w:after="120"/>
    </w:pPr>
  </w:style>
  <w:style w:type="paragraph" w:styleId="a8">
    <w:name w:val="List"/>
    <w:basedOn w:val="a7"/>
    <w:semiHidden/>
    <w:rsid w:val="00A90789"/>
    <w:rPr>
      <w:rFonts w:ascii="Arial" w:hAnsi="Arial" w:cs="Mangal"/>
    </w:rPr>
  </w:style>
  <w:style w:type="paragraph" w:customStyle="1" w:styleId="30">
    <w:name w:val="Название3"/>
    <w:basedOn w:val="a"/>
    <w:rsid w:val="00A90789"/>
    <w:pPr>
      <w:suppressLineNumbers/>
      <w:spacing w:before="120" w:after="120"/>
    </w:pPr>
    <w:rPr>
      <w:rFonts w:cs="Tahoma"/>
      <w:i/>
      <w:iCs/>
    </w:rPr>
  </w:style>
  <w:style w:type="paragraph" w:customStyle="1" w:styleId="31">
    <w:name w:val="Указатель3"/>
    <w:basedOn w:val="a"/>
    <w:rsid w:val="00A90789"/>
    <w:pPr>
      <w:suppressLineNumbers/>
    </w:pPr>
    <w:rPr>
      <w:rFonts w:cs="Tahoma"/>
    </w:rPr>
  </w:style>
  <w:style w:type="paragraph" w:customStyle="1" w:styleId="20">
    <w:name w:val="Название2"/>
    <w:basedOn w:val="a"/>
    <w:rsid w:val="00A90789"/>
    <w:pPr>
      <w:suppressLineNumbers/>
      <w:spacing w:before="120" w:after="120"/>
    </w:pPr>
    <w:rPr>
      <w:rFonts w:ascii="Arial" w:hAnsi="Arial" w:cs="Mangal"/>
      <w:i/>
      <w:iCs/>
      <w:sz w:val="20"/>
    </w:rPr>
  </w:style>
  <w:style w:type="paragraph" w:customStyle="1" w:styleId="21">
    <w:name w:val="Указатель2"/>
    <w:basedOn w:val="a"/>
    <w:rsid w:val="00A90789"/>
    <w:pPr>
      <w:suppressLineNumbers/>
    </w:pPr>
    <w:rPr>
      <w:rFonts w:ascii="Arial" w:hAnsi="Arial" w:cs="Mangal"/>
    </w:rPr>
  </w:style>
  <w:style w:type="paragraph" w:customStyle="1" w:styleId="10">
    <w:name w:val="Название1"/>
    <w:basedOn w:val="a"/>
    <w:rsid w:val="00A90789"/>
    <w:pPr>
      <w:suppressLineNumbers/>
      <w:spacing w:before="120" w:after="120"/>
    </w:pPr>
    <w:rPr>
      <w:rFonts w:ascii="Arial" w:hAnsi="Arial" w:cs="Mangal"/>
      <w:i/>
      <w:iCs/>
      <w:sz w:val="20"/>
    </w:rPr>
  </w:style>
  <w:style w:type="paragraph" w:customStyle="1" w:styleId="11">
    <w:name w:val="Указатель1"/>
    <w:basedOn w:val="a"/>
    <w:rsid w:val="00A90789"/>
    <w:pPr>
      <w:suppressLineNumbers/>
    </w:pPr>
    <w:rPr>
      <w:rFonts w:ascii="Arial" w:hAnsi="Arial" w:cs="Mangal"/>
    </w:rPr>
  </w:style>
  <w:style w:type="paragraph" w:styleId="a9">
    <w:name w:val="Normal (Web)"/>
    <w:basedOn w:val="a"/>
    <w:rsid w:val="00A90789"/>
    <w:pPr>
      <w:spacing w:before="280" w:after="119"/>
    </w:pPr>
  </w:style>
  <w:style w:type="paragraph" w:customStyle="1" w:styleId="12">
    <w:name w:val="заголовок 1"/>
    <w:basedOn w:val="a"/>
    <w:next w:val="a"/>
    <w:rsid w:val="00A90789"/>
    <w:pPr>
      <w:keepNext/>
      <w:jc w:val="center"/>
    </w:pPr>
    <w:rPr>
      <w:b/>
      <w:spacing w:val="80"/>
      <w:sz w:val="40"/>
      <w:szCs w:val="20"/>
    </w:rPr>
  </w:style>
  <w:style w:type="paragraph" w:customStyle="1" w:styleId="ConsPlusNormal">
    <w:name w:val="ConsPlusNormal"/>
    <w:rsid w:val="00A90789"/>
    <w:pPr>
      <w:widowControl w:val="0"/>
      <w:suppressAutoHyphens/>
      <w:autoSpaceDE w:val="0"/>
      <w:ind w:firstLine="720"/>
    </w:pPr>
    <w:rPr>
      <w:rFonts w:ascii="Arial" w:eastAsia="Arial" w:hAnsi="Arial" w:cs="Arial"/>
      <w:lang w:eastAsia="ar-SA"/>
    </w:rPr>
  </w:style>
  <w:style w:type="paragraph" w:customStyle="1" w:styleId="aa">
    <w:name w:val="Содержимое врезки"/>
    <w:basedOn w:val="a7"/>
    <w:rsid w:val="00A90789"/>
  </w:style>
  <w:style w:type="paragraph" w:customStyle="1" w:styleId="ab">
    <w:name w:val="Содержимое таблицы"/>
    <w:basedOn w:val="a"/>
    <w:rsid w:val="00A90789"/>
    <w:pPr>
      <w:suppressLineNumbers/>
    </w:pPr>
  </w:style>
  <w:style w:type="paragraph" w:customStyle="1" w:styleId="ac">
    <w:name w:val="Заголовок таблицы"/>
    <w:basedOn w:val="ab"/>
    <w:rsid w:val="00A90789"/>
    <w:pPr>
      <w:jc w:val="center"/>
    </w:pPr>
    <w:rPr>
      <w:b/>
      <w:bCs/>
    </w:rPr>
  </w:style>
  <w:style w:type="paragraph" w:styleId="ad">
    <w:name w:val="header"/>
    <w:basedOn w:val="a"/>
    <w:link w:val="ae"/>
    <w:uiPriority w:val="99"/>
    <w:rsid w:val="00A90789"/>
    <w:pPr>
      <w:suppressLineNumbers/>
      <w:tabs>
        <w:tab w:val="center" w:pos="4677"/>
        <w:tab w:val="right" w:pos="9355"/>
      </w:tabs>
    </w:pPr>
  </w:style>
  <w:style w:type="paragraph" w:styleId="af">
    <w:name w:val="footer"/>
    <w:basedOn w:val="a"/>
    <w:link w:val="af0"/>
    <w:uiPriority w:val="99"/>
    <w:rsid w:val="00A90789"/>
    <w:pPr>
      <w:suppressLineNumbers/>
      <w:tabs>
        <w:tab w:val="center" w:pos="4819"/>
        <w:tab w:val="right" w:pos="9638"/>
      </w:tabs>
    </w:pPr>
  </w:style>
  <w:style w:type="character" w:customStyle="1" w:styleId="ae">
    <w:name w:val="Верхний колонтитул Знак"/>
    <w:link w:val="ad"/>
    <w:uiPriority w:val="99"/>
    <w:rsid w:val="00711ED4"/>
    <w:rPr>
      <w:sz w:val="24"/>
      <w:szCs w:val="24"/>
      <w:lang w:eastAsia="ar-SA"/>
    </w:rPr>
  </w:style>
  <w:style w:type="character" w:customStyle="1" w:styleId="af0">
    <w:name w:val="Нижний колонтитул Знак"/>
    <w:link w:val="af"/>
    <w:uiPriority w:val="99"/>
    <w:rsid w:val="00711ED4"/>
    <w:rPr>
      <w:sz w:val="24"/>
      <w:szCs w:val="24"/>
      <w:lang w:eastAsia="ar-SA"/>
    </w:rPr>
  </w:style>
  <w:style w:type="paragraph" w:styleId="af1">
    <w:name w:val="Balloon Text"/>
    <w:basedOn w:val="a"/>
    <w:link w:val="af2"/>
    <w:uiPriority w:val="99"/>
    <w:semiHidden/>
    <w:unhideWhenUsed/>
    <w:rsid w:val="00051156"/>
    <w:rPr>
      <w:rFonts w:ascii="Tahoma" w:hAnsi="Tahoma" w:cs="Tahoma"/>
      <w:sz w:val="16"/>
      <w:szCs w:val="16"/>
    </w:rPr>
  </w:style>
  <w:style w:type="character" w:customStyle="1" w:styleId="af2">
    <w:name w:val="Текст выноски Знак"/>
    <w:link w:val="af1"/>
    <w:uiPriority w:val="99"/>
    <w:semiHidden/>
    <w:rsid w:val="00051156"/>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572859324">
      <w:bodyDiv w:val="1"/>
      <w:marLeft w:val="0"/>
      <w:marRight w:val="0"/>
      <w:marTop w:val="0"/>
      <w:marBottom w:val="0"/>
      <w:divBdr>
        <w:top w:val="none" w:sz="0" w:space="0" w:color="auto"/>
        <w:left w:val="none" w:sz="0" w:space="0" w:color="auto"/>
        <w:bottom w:val="none" w:sz="0" w:space="0" w:color="auto"/>
        <w:right w:val="none" w:sz="0" w:space="0" w:color="auto"/>
      </w:divBdr>
    </w:div>
    <w:div w:id="842670886">
      <w:bodyDiv w:val="1"/>
      <w:marLeft w:val="0"/>
      <w:marRight w:val="0"/>
      <w:marTop w:val="0"/>
      <w:marBottom w:val="0"/>
      <w:divBdr>
        <w:top w:val="none" w:sz="0" w:space="0" w:color="auto"/>
        <w:left w:val="none" w:sz="0" w:space="0" w:color="auto"/>
        <w:bottom w:val="none" w:sz="0" w:space="0" w:color="auto"/>
        <w:right w:val="none" w:sz="0" w:space="0" w:color="auto"/>
      </w:divBdr>
    </w:div>
    <w:div w:id="931746994">
      <w:bodyDiv w:val="1"/>
      <w:marLeft w:val="0"/>
      <w:marRight w:val="0"/>
      <w:marTop w:val="0"/>
      <w:marBottom w:val="0"/>
      <w:divBdr>
        <w:top w:val="none" w:sz="0" w:space="0" w:color="auto"/>
        <w:left w:val="none" w:sz="0" w:space="0" w:color="auto"/>
        <w:bottom w:val="none" w:sz="0" w:space="0" w:color="auto"/>
        <w:right w:val="none" w:sz="0" w:space="0" w:color="auto"/>
      </w:divBdr>
    </w:div>
    <w:div w:id="1015498551">
      <w:bodyDiv w:val="1"/>
      <w:marLeft w:val="0"/>
      <w:marRight w:val="0"/>
      <w:marTop w:val="0"/>
      <w:marBottom w:val="0"/>
      <w:divBdr>
        <w:top w:val="none" w:sz="0" w:space="0" w:color="auto"/>
        <w:left w:val="none" w:sz="0" w:space="0" w:color="auto"/>
        <w:bottom w:val="none" w:sz="0" w:space="0" w:color="auto"/>
        <w:right w:val="none" w:sz="0" w:space="0" w:color="auto"/>
      </w:divBdr>
    </w:div>
    <w:div w:id="1326324512">
      <w:bodyDiv w:val="1"/>
      <w:marLeft w:val="0"/>
      <w:marRight w:val="0"/>
      <w:marTop w:val="0"/>
      <w:marBottom w:val="0"/>
      <w:divBdr>
        <w:top w:val="none" w:sz="0" w:space="0" w:color="auto"/>
        <w:left w:val="none" w:sz="0" w:space="0" w:color="auto"/>
        <w:bottom w:val="none" w:sz="0" w:space="0" w:color="auto"/>
        <w:right w:val="none" w:sz="0" w:space="0" w:color="auto"/>
      </w:divBdr>
    </w:div>
    <w:div w:id="1428115446">
      <w:bodyDiv w:val="1"/>
      <w:marLeft w:val="0"/>
      <w:marRight w:val="0"/>
      <w:marTop w:val="0"/>
      <w:marBottom w:val="0"/>
      <w:divBdr>
        <w:top w:val="none" w:sz="0" w:space="0" w:color="auto"/>
        <w:left w:val="none" w:sz="0" w:space="0" w:color="auto"/>
        <w:bottom w:val="none" w:sz="0" w:space="0" w:color="auto"/>
        <w:right w:val="none" w:sz="0" w:space="0" w:color="auto"/>
      </w:divBdr>
    </w:div>
    <w:div w:id="1509446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D62448603BA7B60B0FEBB148FAB6418109205ECBFD5F0F007495255888E9D53516F02510E857BF6Eq1X4M" TargetMode="External"/><Relationship Id="rId4" Type="http://schemas.openxmlformats.org/officeDocument/2006/relationships/settings" Target="settings.xml"/><Relationship Id="rId9" Type="http://schemas.openxmlformats.org/officeDocument/2006/relationships/hyperlink" Target="http://adm.rku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C70C7-458C-444D-BEE0-359B2DF0B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34</Pages>
  <Words>11341</Words>
  <Characters>64648</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П Р О Е К Т</vt:lpstr>
    </vt:vector>
  </TitlesOfParts>
  <Company/>
  <LinksUpToDate>false</LinksUpToDate>
  <CharactersWithSpaces>75838</CharactersWithSpaces>
  <SharedDoc>false</SharedDoc>
  <HLinks>
    <vt:vector size="24" baseType="variant">
      <vt:variant>
        <vt:i4>2818157</vt:i4>
      </vt:variant>
      <vt:variant>
        <vt:i4>9</vt:i4>
      </vt:variant>
      <vt:variant>
        <vt:i4>0</vt:i4>
      </vt:variant>
      <vt:variant>
        <vt:i4>5</vt:i4>
      </vt:variant>
      <vt:variant>
        <vt:lpwstr>consultantplus://offline/ref=D62448603BA7B60B0FEBB148FAB6418109205ECBFD5F0F007495255888E9D53516F02510E857BF6Eq1X4M</vt:lpwstr>
      </vt:variant>
      <vt:variant>
        <vt:lpwstr/>
      </vt:variant>
      <vt:variant>
        <vt:i4>524355</vt:i4>
      </vt:variant>
      <vt:variant>
        <vt:i4>6</vt:i4>
      </vt:variant>
      <vt:variant>
        <vt:i4>0</vt:i4>
      </vt:variant>
      <vt:variant>
        <vt:i4>5</vt:i4>
      </vt:variant>
      <vt:variant>
        <vt:lpwstr>http://adm.rkursk.ru/</vt:lpwstr>
      </vt:variant>
      <vt:variant>
        <vt:lpwstr/>
      </vt:variant>
      <vt:variant>
        <vt:i4>852035</vt:i4>
      </vt:variant>
      <vt:variant>
        <vt:i4>3</vt:i4>
      </vt:variant>
      <vt:variant>
        <vt:i4>0</vt:i4>
      </vt:variant>
      <vt:variant>
        <vt:i4>5</vt:i4>
      </vt:variant>
      <vt:variant>
        <vt:lpwstr>http://gosuslugi.ru/</vt:lpwstr>
      </vt:variant>
      <vt:variant>
        <vt:lpwstr/>
      </vt:variant>
      <vt:variant>
        <vt:i4>3145849</vt:i4>
      </vt:variant>
      <vt:variant>
        <vt:i4>0</vt:i4>
      </vt:variant>
      <vt:variant>
        <vt:i4>0</vt:i4>
      </vt:variant>
      <vt:variant>
        <vt:i4>5</vt:i4>
      </vt:variant>
      <vt:variant>
        <vt:lpwstr>http://www.dmitriev.rkursk.ru/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Р О Е К Т</dc:title>
  <dc:creator>1</dc:creator>
  <cp:lastModifiedBy>Администратор</cp:lastModifiedBy>
  <cp:revision>23</cp:revision>
  <cp:lastPrinted>2013-03-01T07:11:00Z</cp:lastPrinted>
  <dcterms:created xsi:type="dcterms:W3CDTF">2013-11-05T06:29:00Z</dcterms:created>
  <dcterms:modified xsi:type="dcterms:W3CDTF">2013-11-13T07:08:00Z</dcterms:modified>
</cp:coreProperties>
</file>